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08F166" w14:textId="4A1A0DC8" w:rsidR="006275DD" w:rsidRPr="006E69DD" w:rsidRDefault="00A32AF6" w:rsidP="001F6B2F">
      <w:pPr>
        <w:ind w:right="426"/>
        <w:jc w:val="center"/>
        <w:rPr>
          <w:rFonts w:cs="Arial"/>
          <w:b/>
          <w:bCs/>
          <w:i/>
          <w:sz w:val="48"/>
          <w:szCs w:val="72"/>
        </w:rPr>
      </w:pPr>
      <w:r w:rsidRPr="00957F3E">
        <w:rPr>
          <w:rFonts w:cs="Arial"/>
          <w:noProof/>
          <w:sz w:val="20"/>
          <w:lang w:eastAsia="fr-FR"/>
        </w:rPr>
        <w:drawing>
          <wp:anchor distT="0" distB="0" distL="114300" distR="114300" simplePos="0" relativeHeight="251823616" behindDoc="0" locked="0" layoutInCell="1" allowOverlap="1" wp14:anchorId="5D2305E9" wp14:editId="7EF38020">
            <wp:simplePos x="0" y="0"/>
            <wp:positionH relativeFrom="column">
              <wp:posOffset>4395470</wp:posOffset>
            </wp:positionH>
            <wp:positionV relativeFrom="paragraph">
              <wp:posOffset>-414655</wp:posOffset>
            </wp:positionV>
            <wp:extent cx="1655445" cy="1543232"/>
            <wp:effectExtent l="0" t="0" r="1905"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8"/>
                    <a:stretch>
                      <a:fillRect/>
                    </a:stretch>
                  </pic:blipFill>
                  <pic:spPr>
                    <a:xfrm>
                      <a:off x="0" y="0"/>
                      <a:ext cx="1655445" cy="1543232"/>
                    </a:xfrm>
                    <a:prstGeom prst="rect">
                      <a:avLst/>
                    </a:prstGeom>
                  </pic:spPr>
                </pic:pic>
              </a:graphicData>
            </a:graphic>
            <wp14:sizeRelH relativeFrom="margin">
              <wp14:pctWidth>0</wp14:pctWidth>
            </wp14:sizeRelH>
            <wp14:sizeRelV relativeFrom="margin">
              <wp14:pctHeight>0</wp14:pctHeight>
            </wp14:sizeRelV>
          </wp:anchor>
        </w:drawing>
      </w:r>
      <w:r w:rsidR="00957F3E" w:rsidRPr="00957F3E">
        <w:rPr>
          <w:rFonts w:cs="Arial"/>
          <w:noProof/>
          <w:sz w:val="20"/>
          <w:lang w:eastAsia="fr-FR"/>
        </w:rPr>
        <w:drawing>
          <wp:anchor distT="0" distB="0" distL="114300" distR="114300" simplePos="0" relativeHeight="251824640" behindDoc="0" locked="0" layoutInCell="1" allowOverlap="1" wp14:anchorId="54A2F0A5" wp14:editId="648F7FCE">
            <wp:simplePos x="0" y="0"/>
            <wp:positionH relativeFrom="column">
              <wp:posOffset>-457084</wp:posOffset>
            </wp:positionH>
            <wp:positionV relativeFrom="paragraph">
              <wp:posOffset>-138430</wp:posOffset>
            </wp:positionV>
            <wp:extent cx="3416012" cy="1282503"/>
            <wp:effectExtent l="0" t="0" r="0" b="0"/>
            <wp:wrapNone/>
            <wp:docPr id="2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19617" cy="1283856"/>
                    </a:xfrm>
                    <a:prstGeom prst="rect">
                      <a:avLst/>
                    </a:prstGeom>
                  </pic:spPr>
                </pic:pic>
              </a:graphicData>
            </a:graphic>
            <wp14:sizeRelH relativeFrom="margin">
              <wp14:pctWidth>0</wp14:pctWidth>
            </wp14:sizeRelH>
          </wp:anchor>
        </w:drawing>
      </w:r>
      <w:r w:rsidR="006275DD" w:rsidRPr="006E69DD">
        <w:rPr>
          <w:rFonts w:cs="Arial"/>
          <w:b/>
          <w:bCs/>
          <w:color w:val="1F497D"/>
          <w:sz w:val="56"/>
          <w:szCs w:val="130"/>
        </w:rPr>
        <w:t xml:space="preserve"> </w:t>
      </w:r>
    </w:p>
    <w:p w14:paraId="2321BAAF" w14:textId="77777777" w:rsidR="006275DD" w:rsidRPr="006E69DD" w:rsidRDefault="006275DD" w:rsidP="006275DD">
      <w:pPr>
        <w:rPr>
          <w:rFonts w:cs="Arial"/>
          <w:sz w:val="20"/>
        </w:rPr>
      </w:pPr>
    </w:p>
    <w:p w14:paraId="6003A33D" w14:textId="77777777" w:rsidR="006275DD" w:rsidRDefault="006275DD" w:rsidP="006275DD">
      <w:pPr>
        <w:ind w:right="1"/>
        <w:rPr>
          <w:rFonts w:cs="Arial"/>
          <w:sz w:val="20"/>
        </w:rPr>
      </w:pPr>
    </w:p>
    <w:p w14:paraId="069A48EF" w14:textId="77777777" w:rsidR="006275DD" w:rsidRDefault="006275DD" w:rsidP="006275DD">
      <w:pPr>
        <w:rPr>
          <w:rFonts w:cs="Arial"/>
          <w:sz w:val="20"/>
        </w:rPr>
      </w:pPr>
    </w:p>
    <w:p w14:paraId="67ECB045" w14:textId="77777777" w:rsidR="006275DD" w:rsidRPr="00A176AF" w:rsidRDefault="006275DD" w:rsidP="006275DD">
      <w:pPr>
        <w:rPr>
          <w:rFonts w:cs="Arial"/>
          <w:sz w:val="20"/>
        </w:rPr>
      </w:pPr>
    </w:p>
    <w:p w14:paraId="7E3330C9" w14:textId="77777777" w:rsidR="006275DD" w:rsidRPr="00A176AF" w:rsidRDefault="006275DD" w:rsidP="006275DD">
      <w:pPr>
        <w:rPr>
          <w:rFonts w:cs="Arial"/>
          <w:sz w:val="20"/>
        </w:rPr>
      </w:pPr>
    </w:p>
    <w:p w14:paraId="0CE39A8A" w14:textId="77777777" w:rsidR="006275DD" w:rsidRPr="00A176AF" w:rsidRDefault="006275DD" w:rsidP="006275DD">
      <w:pPr>
        <w:rPr>
          <w:rFonts w:cs="Arial"/>
          <w:sz w:val="20"/>
        </w:rPr>
      </w:pPr>
    </w:p>
    <w:p w14:paraId="12AC5C01" w14:textId="77777777" w:rsidR="006275DD" w:rsidRPr="00A176AF" w:rsidRDefault="006275DD" w:rsidP="006275DD">
      <w:pPr>
        <w:rPr>
          <w:rFonts w:cs="Arial"/>
          <w:sz w:val="20"/>
        </w:rPr>
      </w:pPr>
    </w:p>
    <w:p w14:paraId="79524ADB" w14:textId="77777777" w:rsidR="006275DD" w:rsidRPr="00A176AF" w:rsidRDefault="006275DD" w:rsidP="006275DD">
      <w:pPr>
        <w:rPr>
          <w:rFonts w:cs="Arial"/>
          <w:sz w:val="20"/>
        </w:rPr>
      </w:pPr>
    </w:p>
    <w:p w14:paraId="650EB21C" w14:textId="77777777" w:rsidR="006275DD" w:rsidRPr="00A176AF" w:rsidRDefault="00957F3E" w:rsidP="006275DD">
      <w:pPr>
        <w:rPr>
          <w:rFonts w:cs="Arial"/>
          <w:sz w:val="20"/>
        </w:rPr>
      </w:pPr>
      <w:r>
        <w:rPr>
          <w:rFonts w:cs="Arial"/>
          <w:noProof/>
          <w:sz w:val="20"/>
          <w:lang w:eastAsia="fr-FR"/>
        </w:rPr>
        <mc:AlternateContent>
          <mc:Choice Requires="wps">
            <w:drawing>
              <wp:anchor distT="0" distB="0" distL="114300" distR="114300" simplePos="0" relativeHeight="251659776" behindDoc="0" locked="0" layoutInCell="1" allowOverlap="1" wp14:anchorId="49FDB97E" wp14:editId="25C1F735">
                <wp:simplePos x="0" y="0"/>
                <wp:positionH relativeFrom="column">
                  <wp:posOffset>-549910</wp:posOffset>
                </wp:positionH>
                <wp:positionV relativeFrom="paragraph">
                  <wp:posOffset>262890</wp:posOffset>
                </wp:positionV>
                <wp:extent cx="6855093" cy="3322320"/>
                <wp:effectExtent l="0" t="0" r="0" b="0"/>
                <wp:wrapNone/>
                <wp:docPr id="33" name="Zone de texte 33"/>
                <wp:cNvGraphicFramePr/>
                <a:graphic xmlns:a="http://schemas.openxmlformats.org/drawingml/2006/main">
                  <a:graphicData uri="http://schemas.microsoft.com/office/word/2010/wordprocessingShape">
                    <wps:wsp>
                      <wps:cNvSpPr txBox="1"/>
                      <wps:spPr>
                        <a:xfrm>
                          <a:off x="0" y="0"/>
                          <a:ext cx="6855093" cy="3322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DEF7DE" w14:textId="77777777" w:rsidR="002F0207" w:rsidRPr="00FA0928" w:rsidRDefault="002F0207" w:rsidP="0002415E">
                            <w:pPr>
                              <w:tabs>
                                <w:tab w:val="left" w:pos="3686"/>
                              </w:tabs>
                              <w:jc w:val="center"/>
                              <w:rPr>
                                <w:rFonts w:cs="Arial"/>
                                <w:b/>
                                <w:bCs/>
                                <w:color w:val="1F497D"/>
                                <w:sz w:val="36"/>
                                <w:szCs w:val="36"/>
                              </w:rPr>
                            </w:pPr>
                            <w:r w:rsidRPr="00FA0928">
                              <w:rPr>
                                <w:rFonts w:cs="Arial"/>
                                <w:b/>
                                <w:bCs/>
                                <w:color w:val="1F497D"/>
                                <w:sz w:val="36"/>
                                <w:szCs w:val="36"/>
                              </w:rPr>
                              <w:t>Bureau de la simplification réglementaire et de la modernisation RH</w:t>
                            </w:r>
                          </w:p>
                          <w:p w14:paraId="4CD7E626" w14:textId="77777777" w:rsidR="002F0207" w:rsidRPr="00FA0928" w:rsidRDefault="002F0207" w:rsidP="0002415E">
                            <w:pPr>
                              <w:tabs>
                                <w:tab w:val="left" w:pos="3686"/>
                              </w:tabs>
                              <w:jc w:val="center"/>
                              <w:rPr>
                                <w:rFonts w:cs="Arial"/>
                                <w:bCs/>
                                <w:color w:val="1F497D"/>
                                <w:sz w:val="36"/>
                                <w:szCs w:val="36"/>
                              </w:rPr>
                            </w:pPr>
                          </w:p>
                          <w:p w14:paraId="11A52C3B" w14:textId="77777777" w:rsidR="002F0207" w:rsidRPr="00FA0928" w:rsidRDefault="002F0207" w:rsidP="00A9680D">
                            <w:pPr>
                              <w:jc w:val="center"/>
                              <w:rPr>
                                <w:rFonts w:cs="Arial"/>
                                <w:b/>
                                <w:bCs/>
                                <w:color w:val="1F497D"/>
                                <w:sz w:val="36"/>
                                <w:szCs w:val="36"/>
                              </w:rPr>
                            </w:pPr>
                          </w:p>
                          <w:p w14:paraId="089E808B" w14:textId="77777777" w:rsidR="002F0207" w:rsidRPr="00FA0928" w:rsidRDefault="002F0207" w:rsidP="002F0207">
                            <w:pPr>
                              <w:rPr>
                                <w:rFonts w:cs="Arial"/>
                                <w:b/>
                                <w:bCs/>
                                <w:color w:val="1F497D"/>
                                <w:sz w:val="36"/>
                                <w:szCs w:val="36"/>
                              </w:rPr>
                            </w:pPr>
                          </w:p>
                          <w:p w14:paraId="43B6154F" w14:textId="77777777" w:rsidR="009F0569" w:rsidRDefault="009F0569" w:rsidP="0002415E">
                            <w:pPr>
                              <w:jc w:val="center"/>
                              <w:rPr>
                                <w:rFonts w:cs="Arial"/>
                                <w:b/>
                                <w:bCs/>
                                <w:color w:val="1F497D"/>
                                <w:sz w:val="36"/>
                                <w:szCs w:val="36"/>
                              </w:rPr>
                            </w:pPr>
                            <w:r>
                              <w:rPr>
                                <w:rFonts w:cs="Arial"/>
                                <w:b/>
                                <w:bCs/>
                                <w:color w:val="1F497D"/>
                                <w:sz w:val="36"/>
                                <w:szCs w:val="36"/>
                              </w:rPr>
                              <w:t>MODE OPERATOIRE</w:t>
                            </w:r>
                          </w:p>
                          <w:p w14:paraId="3B5C561C" w14:textId="77777777" w:rsidR="002F0207" w:rsidRDefault="009F0569" w:rsidP="0002415E">
                            <w:pPr>
                              <w:jc w:val="center"/>
                              <w:rPr>
                                <w:rFonts w:cs="Arial"/>
                                <w:b/>
                                <w:bCs/>
                                <w:color w:val="1F497D"/>
                                <w:sz w:val="36"/>
                                <w:szCs w:val="36"/>
                              </w:rPr>
                            </w:pPr>
                            <w:r>
                              <w:rPr>
                                <w:rFonts w:cs="Arial"/>
                                <w:b/>
                                <w:bCs/>
                                <w:color w:val="1F497D"/>
                                <w:sz w:val="36"/>
                                <w:szCs w:val="36"/>
                              </w:rPr>
                              <w:t xml:space="preserve"> </w:t>
                            </w:r>
                            <w:r w:rsidR="002F0207">
                              <w:rPr>
                                <w:rFonts w:cs="Arial"/>
                                <w:b/>
                                <w:bCs/>
                                <w:color w:val="1F497D"/>
                                <w:sz w:val="36"/>
                                <w:szCs w:val="36"/>
                              </w:rPr>
                              <w:t>UTILISATION DE LA MATRICE DES INCOMPATIBILITES</w:t>
                            </w:r>
                          </w:p>
                          <w:p w14:paraId="606044EA" w14:textId="77777777" w:rsidR="002F0207" w:rsidRPr="00FA0928" w:rsidRDefault="002F0207" w:rsidP="0002415E">
                            <w:pPr>
                              <w:jc w:val="center"/>
                              <w:rPr>
                                <w:rFonts w:cs="Arial"/>
                                <w:b/>
                                <w:bCs/>
                                <w:color w:val="1F497D"/>
                                <w:sz w:val="36"/>
                                <w:szCs w:val="36"/>
                              </w:rPr>
                            </w:pPr>
                            <w:r>
                              <w:rPr>
                                <w:rFonts w:cs="Arial"/>
                                <w:b/>
                                <w:bCs/>
                                <w:color w:val="1F497D"/>
                                <w:sz w:val="36"/>
                                <w:szCs w:val="36"/>
                              </w:rPr>
                              <w:t xml:space="preserve"> (Nomenclature BG_INCOMPATIBLE)</w:t>
                            </w:r>
                          </w:p>
                          <w:p w14:paraId="6840AF8E" w14:textId="77777777" w:rsidR="002F0207" w:rsidRDefault="002F0207" w:rsidP="00A9680D">
                            <w:pPr>
                              <w:jc w:val="center"/>
                              <w:rPr>
                                <w:rFonts w:cs="Arial"/>
                                <w:b/>
                                <w:bCs/>
                                <w:color w:val="1F497D"/>
                                <w:sz w:val="32"/>
                                <w:szCs w:val="32"/>
                              </w:rPr>
                            </w:pPr>
                          </w:p>
                          <w:p w14:paraId="149BBFAB" w14:textId="77777777" w:rsidR="002F0207" w:rsidRPr="00A9680D" w:rsidRDefault="002F0207" w:rsidP="00A9680D">
                            <w:pPr>
                              <w:jc w:val="center"/>
                              <w:rPr>
                                <w:rFonts w:cs="Arial"/>
                                <w:b/>
                                <w:bCs/>
                                <w:color w:val="1F497D"/>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FDB97E" id="_x0000_t202" coordsize="21600,21600" o:spt="202" path="m,l,21600r21600,l21600,xe">
                <v:stroke joinstyle="miter"/>
                <v:path gradientshapeok="t" o:connecttype="rect"/>
              </v:shapetype>
              <v:shape id="Zone de texte 33" o:spid="_x0000_s1026" type="#_x0000_t202" style="position:absolute;left:0;text-align:left;margin-left:-43.3pt;margin-top:20.7pt;width:539.75pt;height:261.6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" filled="f" stroked="f" strokeweight=".5pt">
                <v:textbox>
                  <w:txbxContent>
                    <w:p w14:paraId="68DEF7DE" w14:textId="77777777" w:rsidR="002F0207" w:rsidRPr="00FA0928" w:rsidRDefault="002F0207" w:rsidP="0002415E">
                      <w:pPr>
                        <w:tabs>
                          <w:tab w:val="left" w:pos="3686"/>
                        </w:tabs>
                        <w:jc w:val="center"/>
                        <w:rPr>
                          <w:rFonts w:cs="Arial"/>
                          <w:b/>
                          <w:bCs/>
                          <w:color w:val="1F497D"/>
                          <w:sz w:val="36"/>
                          <w:szCs w:val="36"/>
                        </w:rPr>
                      </w:pPr>
                      <w:r w:rsidRPr="00FA0928">
                        <w:rPr>
                          <w:rFonts w:cs="Arial"/>
                          <w:b/>
                          <w:bCs/>
                          <w:color w:val="1F497D"/>
                          <w:sz w:val="36"/>
                          <w:szCs w:val="36"/>
                        </w:rPr>
                        <w:t>Bureau de la simplification réglementaire et de la modernisation RH</w:t>
                      </w:r>
                    </w:p>
                    <w:p w14:paraId="4CD7E626" w14:textId="77777777" w:rsidR="002F0207" w:rsidRPr="00FA0928" w:rsidRDefault="002F0207" w:rsidP="0002415E">
                      <w:pPr>
                        <w:tabs>
                          <w:tab w:val="left" w:pos="3686"/>
                        </w:tabs>
                        <w:jc w:val="center"/>
                        <w:rPr>
                          <w:rFonts w:cs="Arial"/>
                          <w:bCs/>
                          <w:color w:val="1F497D"/>
                          <w:sz w:val="36"/>
                          <w:szCs w:val="36"/>
                        </w:rPr>
                      </w:pPr>
                    </w:p>
                    <w:p w14:paraId="11A52C3B" w14:textId="77777777" w:rsidR="002F0207" w:rsidRPr="00FA0928" w:rsidRDefault="002F0207" w:rsidP="00A9680D">
                      <w:pPr>
                        <w:jc w:val="center"/>
                        <w:rPr>
                          <w:rFonts w:cs="Arial"/>
                          <w:b/>
                          <w:bCs/>
                          <w:color w:val="1F497D"/>
                          <w:sz w:val="36"/>
                          <w:szCs w:val="36"/>
                        </w:rPr>
                      </w:pPr>
                    </w:p>
                    <w:p w14:paraId="089E808B" w14:textId="77777777" w:rsidR="002F0207" w:rsidRPr="00FA0928" w:rsidRDefault="002F0207" w:rsidP="002F0207">
                      <w:pPr>
                        <w:rPr>
                          <w:rFonts w:cs="Arial"/>
                          <w:b/>
                          <w:bCs/>
                          <w:color w:val="1F497D"/>
                          <w:sz w:val="36"/>
                          <w:szCs w:val="36"/>
                        </w:rPr>
                      </w:pPr>
                    </w:p>
                    <w:p w14:paraId="43B6154F" w14:textId="77777777" w:rsidR="009F0569" w:rsidRDefault="009F0569" w:rsidP="0002415E">
                      <w:pPr>
                        <w:jc w:val="center"/>
                        <w:rPr>
                          <w:rFonts w:cs="Arial"/>
                          <w:b/>
                          <w:bCs/>
                          <w:color w:val="1F497D"/>
                          <w:sz w:val="36"/>
                          <w:szCs w:val="36"/>
                        </w:rPr>
                      </w:pPr>
                      <w:r>
                        <w:rPr>
                          <w:rFonts w:cs="Arial"/>
                          <w:b/>
                          <w:bCs/>
                          <w:color w:val="1F497D"/>
                          <w:sz w:val="36"/>
                          <w:szCs w:val="36"/>
                        </w:rPr>
                        <w:t>MODE OPERATOIRE</w:t>
                      </w:r>
                    </w:p>
                    <w:p w14:paraId="3B5C561C" w14:textId="77777777" w:rsidR="002F0207" w:rsidRDefault="009F0569" w:rsidP="0002415E">
                      <w:pPr>
                        <w:jc w:val="center"/>
                        <w:rPr>
                          <w:rFonts w:cs="Arial"/>
                          <w:b/>
                          <w:bCs/>
                          <w:color w:val="1F497D"/>
                          <w:sz w:val="36"/>
                          <w:szCs w:val="36"/>
                        </w:rPr>
                      </w:pPr>
                      <w:r>
                        <w:rPr>
                          <w:rFonts w:cs="Arial"/>
                          <w:b/>
                          <w:bCs/>
                          <w:color w:val="1F497D"/>
                          <w:sz w:val="36"/>
                          <w:szCs w:val="36"/>
                        </w:rPr>
                        <w:t xml:space="preserve"> </w:t>
                      </w:r>
                      <w:r w:rsidR="002F0207">
                        <w:rPr>
                          <w:rFonts w:cs="Arial"/>
                          <w:b/>
                          <w:bCs/>
                          <w:color w:val="1F497D"/>
                          <w:sz w:val="36"/>
                          <w:szCs w:val="36"/>
                        </w:rPr>
                        <w:t>UTILISATION DE LA MATRICE DES INCOMPATIBILITES</w:t>
                      </w:r>
                    </w:p>
                    <w:p w14:paraId="606044EA" w14:textId="77777777" w:rsidR="002F0207" w:rsidRPr="00FA0928" w:rsidRDefault="002F0207" w:rsidP="0002415E">
                      <w:pPr>
                        <w:jc w:val="center"/>
                        <w:rPr>
                          <w:rFonts w:cs="Arial"/>
                          <w:b/>
                          <w:bCs/>
                          <w:color w:val="1F497D"/>
                          <w:sz w:val="36"/>
                          <w:szCs w:val="36"/>
                        </w:rPr>
                      </w:pPr>
                      <w:r>
                        <w:rPr>
                          <w:rFonts w:cs="Arial"/>
                          <w:b/>
                          <w:bCs/>
                          <w:color w:val="1F497D"/>
                          <w:sz w:val="36"/>
                          <w:szCs w:val="36"/>
                        </w:rPr>
                        <w:t xml:space="preserve"> (Nomenclature BG_INCOMPATIBLE)</w:t>
                      </w:r>
                    </w:p>
                    <w:p w14:paraId="6840AF8E" w14:textId="77777777" w:rsidR="002F0207" w:rsidRDefault="002F0207" w:rsidP="00A9680D">
                      <w:pPr>
                        <w:jc w:val="center"/>
                        <w:rPr>
                          <w:rFonts w:cs="Arial"/>
                          <w:b/>
                          <w:bCs/>
                          <w:color w:val="1F497D"/>
                          <w:sz w:val="32"/>
                          <w:szCs w:val="32"/>
                        </w:rPr>
                      </w:pPr>
                    </w:p>
                    <w:p w14:paraId="149BBFAB" w14:textId="77777777" w:rsidR="002F0207" w:rsidRPr="00A9680D" w:rsidRDefault="002F0207" w:rsidP="00A9680D">
                      <w:pPr>
                        <w:jc w:val="center"/>
                        <w:rPr>
                          <w:rFonts w:cs="Arial"/>
                          <w:b/>
                          <w:bCs/>
                          <w:color w:val="1F497D"/>
                          <w:sz w:val="32"/>
                          <w:szCs w:val="32"/>
                        </w:rPr>
                      </w:pPr>
                    </w:p>
                  </w:txbxContent>
                </v:textbox>
              </v:shape>
            </w:pict>
          </mc:Fallback>
        </mc:AlternateContent>
      </w:r>
    </w:p>
    <w:p w14:paraId="7FD3D46E" w14:textId="77777777" w:rsidR="006275DD" w:rsidRPr="006275DD" w:rsidRDefault="006275DD" w:rsidP="006275DD">
      <w:pPr>
        <w:rPr>
          <w:rFonts w:cs="Arial"/>
          <w:sz w:val="20"/>
        </w:rPr>
      </w:pPr>
    </w:p>
    <w:p w14:paraId="7C896E41" w14:textId="77777777" w:rsidR="006275DD" w:rsidRDefault="006275DD" w:rsidP="006275DD">
      <w:pPr>
        <w:rPr>
          <w:rFonts w:cs="Arial"/>
          <w:sz w:val="20"/>
        </w:rPr>
      </w:pPr>
    </w:p>
    <w:p w14:paraId="3F579BD7" w14:textId="77777777" w:rsidR="006275DD" w:rsidRDefault="006275DD" w:rsidP="006275DD">
      <w:pPr>
        <w:rPr>
          <w:rFonts w:cs="Arial"/>
          <w:sz w:val="20"/>
        </w:rPr>
      </w:pPr>
    </w:p>
    <w:p w14:paraId="1F02540F" w14:textId="77777777" w:rsidR="006275DD" w:rsidRDefault="006275DD" w:rsidP="006275DD">
      <w:pPr>
        <w:rPr>
          <w:rFonts w:cs="Arial"/>
          <w:sz w:val="20"/>
        </w:rPr>
      </w:pPr>
    </w:p>
    <w:p w14:paraId="375F8BD5" w14:textId="77777777" w:rsidR="006275DD" w:rsidRDefault="006275DD" w:rsidP="006275DD">
      <w:pPr>
        <w:rPr>
          <w:rFonts w:cs="Arial"/>
          <w:sz w:val="20"/>
        </w:rPr>
      </w:pPr>
    </w:p>
    <w:p w14:paraId="67842FAF" w14:textId="77777777" w:rsidR="006275DD" w:rsidRDefault="006275DD" w:rsidP="006275DD">
      <w:pPr>
        <w:rPr>
          <w:rFonts w:cs="Arial"/>
          <w:sz w:val="20"/>
        </w:rPr>
      </w:pPr>
    </w:p>
    <w:p w14:paraId="55264D73" w14:textId="77777777" w:rsidR="006275DD" w:rsidRDefault="006275DD" w:rsidP="006275DD">
      <w:pPr>
        <w:rPr>
          <w:rFonts w:cs="Arial"/>
          <w:sz w:val="20"/>
        </w:rPr>
      </w:pPr>
    </w:p>
    <w:p w14:paraId="39761ECD" w14:textId="77777777" w:rsidR="006275DD" w:rsidRDefault="006275DD" w:rsidP="006275DD">
      <w:pPr>
        <w:rPr>
          <w:rFonts w:cs="Arial"/>
          <w:sz w:val="20"/>
        </w:rPr>
      </w:pPr>
    </w:p>
    <w:p w14:paraId="03887924" w14:textId="77777777" w:rsidR="00D1494A" w:rsidRDefault="00D1494A" w:rsidP="006275DD">
      <w:pPr>
        <w:rPr>
          <w:rFonts w:cs="Arial"/>
          <w:sz w:val="20"/>
        </w:rPr>
      </w:pPr>
    </w:p>
    <w:p w14:paraId="259C0550" w14:textId="77777777" w:rsidR="006275DD" w:rsidRDefault="006275DD" w:rsidP="006275DD">
      <w:pPr>
        <w:rPr>
          <w:rFonts w:cs="Arial"/>
          <w:sz w:val="20"/>
        </w:rPr>
      </w:pPr>
    </w:p>
    <w:p w14:paraId="6D84A07B" w14:textId="77777777" w:rsidR="00724A57" w:rsidRDefault="00724A57" w:rsidP="006275DD">
      <w:pPr>
        <w:rPr>
          <w:rFonts w:cs="Arial"/>
          <w:sz w:val="20"/>
        </w:rPr>
      </w:pPr>
    </w:p>
    <w:p w14:paraId="140D8765" w14:textId="77777777" w:rsidR="00752E7D" w:rsidRDefault="00752E7D" w:rsidP="00253A83">
      <w:pPr>
        <w:jc w:val="center"/>
        <w:rPr>
          <w:rFonts w:cs="Arial"/>
          <w:bCs/>
          <w:color w:val="1F497D"/>
          <w:sz w:val="36"/>
          <w:szCs w:val="36"/>
        </w:rPr>
      </w:pPr>
    </w:p>
    <w:p w14:paraId="660FF924" w14:textId="77777777" w:rsidR="00752E7D" w:rsidRDefault="00752E7D" w:rsidP="00253A83">
      <w:pPr>
        <w:jc w:val="center"/>
        <w:rPr>
          <w:rFonts w:cs="Arial"/>
          <w:bCs/>
          <w:color w:val="1F497D"/>
          <w:sz w:val="36"/>
          <w:szCs w:val="36"/>
        </w:rPr>
      </w:pPr>
    </w:p>
    <w:p w14:paraId="0DD5D6E9" w14:textId="77777777" w:rsidR="00724A57" w:rsidRDefault="00724A57" w:rsidP="006275DD">
      <w:pPr>
        <w:rPr>
          <w:rFonts w:cs="Arial"/>
          <w:sz w:val="20"/>
        </w:rPr>
      </w:pPr>
    </w:p>
    <w:p w14:paraId="5FA273A5" w14:textId="77777777" w:rsidR="00724A57" w:rsidRDefault="00724A57" w:rsidP="006275DD">
      <w:pPr>
        <w:rPr>
          <w:rFonts w:cs="Arial"/>
          <w:sz w:val="20"/>
        </w:rPr>
      </w:pPr>
    </w:p>
    <w:p w14:paraId="763B7A52" w14:textId="77777777" w:rsidR="00724A57" w:rsidRDefault="00724A57" w:rsidP="006275DD">
      <w:pPr>
        <w:rPr>
          <w:rFonts w:cs="Arial"/>
          <w:sz w:val="20"/>
        </w:rPr>
      </w:pPr>
    </w:p>
    <w:p w14:paraId="62D0A5E1" w14:textId="77777777" w:rsidR="006275DD" w:rsidRPr="00D1494A" w:rsidRDefault="006275DD" w:rsidP="006275DD">
      <w:pPr>
        <w:snapToGrid w:val="0"/>
        <w:jc w:val="left"/>
        <w:rPr>
          <w:rFonts w:ascii="Calibri" w:hAnsi="Calibri" w:cs="Calibri"/>
          <w:b/>
          <w:sz w:val="16"/>
          <w:szCs w:val="40"/>
        </w:rPr>
      </w:pPr>
    </w:p>
    <w:p w14:paraId="79789FF2" w14:textId="77777777" w:rsidR="008B4C7E" w:rsidRDefault="008B4C7E" w:rsidP="00CA51DD">
      <w:pPr>
        <w:pStyle w:val="Titre1"/>
        <w:ind w:left="360" w:hanging="360"/>
      </w:pPr>
    </w:p>
    <w:p w14:paraId="239D06BE" w14:textId="77777777" w:rsidR="00724A57" w:rsidRDefault="00724A57" w:rsidP="00724A57"/>
    <w:p w14:paraId="5A187C5E" w14:textId="77777777" w:rsidR="00724A57" w:rsidRDefault="00724A57" w:rsidP="00724A57"/>
    <w:p w14:paraId="7867F7B7" w14:textId="77777777" w:rsidR="00724A57" w:rsidRDefault="00724A57" w:rsidP="00724A57"/>
    <w:p w14:paraId="479711F4" w14:textId="77777777" w:rsidR="00724A57" w:rsidRDefault="00724A57" w:rsidP="00724A57"/>
    <w:p w14:paraId="09989BD4" w14:textId="77777777" w:rsidR="009B0C7A" w:rsidRDefault="009B0C7A" w:rsidP="00232D3F">
      <w:pPr>
        <w:suppressAutoHyphens w:val="0"/>
        <w:spacing w:after="0"/>
        <w:jc w:val="left"/>
        <w:rPr>
          <w:rFonts w:cs="Arial"/>
          <w:b/>
          <w:sz w:val="32"/>
        </w:rPr>
      </w:pPr>
    </w:p>
    <w:p w14:paraId="3E9ED3DB" w14:textId="77777777" w:rsidR="00232D3F" w:rsidRDefault="00232D3F">
      <w:pPr>
        <w:suppressAutoHyphens w:val="0"/>
        <w:spacing w:after="0"/>
        <w:jc w:val="left"/>
        <w:rPr>
          <w:noProof/>
        </w:rPr>
      </w:pPr>
      <w:bookmarkStart w:id="0" w:name="_Toc471810777"/>
      <w:r>
        <w:br w:type="page"/>
      </w:r>
      <w:r>
        <w:fldChar w:fldCharType="begin"/>
      </w:r>
      <w:r>
        <w:instrText xml:space="preserve"> TOC \h \z \t "Titre CiSIRH;1;Sous-titre CISIRH;2" </w:instrText>
      </w:r>
      <w:r>
        <w:fldChar w:fldCharType="separate"/>
      </w:r>
    </w:p>
    <w:p w14:paraId="6E32491B" w14:textId="77777777" w:rsidR="002E1CAA" w:rsidRPr="002E1CAA" w:rsidRDefault="00232D3F" w:rsidP="002E1CAA">
      <w:pPr>
        <w:spacing w:after="0"/>
        <w:ind w:right="143" w:firstLine="284"/>
        <w:rPr>
          <w:szCs w:val="22"/>
          <w:lang w:eastAsia="fr-FR"/>
        </w:rPr>
      </w:pPr>
      <w:r>
        <w:lastRenderedPageBreak/>
        <w:fldChar w:fldCharType="end"/>
      </w:r>
      <w:bookmarkStart w:id="1" w:name="_Toc471810870"/>
      <w:r w:rsidR="000D50E0">
        <w:rPr>
          <w:szCs w:val="22"/>
          <w:lang w:eastAsia="fr-FR"/>
        </w:rPr>
        <w:t xml:space="preserve"> </w:t>
      </w:r>
    </w:p>
    <w:p w14:paraId="1A2B74C4" w14:textId="77777777" w:rsidR="002E1CAA" w:rsidRDefault="002E1CAA" w:rsidP="002775D2">
      <w:pPr>
        <w:suppressAutoHyphens w:val="0"/>
        <w:spacing w:after="0"/>
        <w:jc w:val="left"/>
      </w:pPr>
    </w:p>
    <w:bookmarkEnd w:id="0"/>
    <w:bookmarkEnd w:id="1"/>
    <w:p w14:paraId="102B42AC" w14:textId="77777777" w:rsidR="009B0C7A" w:rsidRPr="00247284" w:rsidRDefault="00253A83" w:rsidP="002775D2">
      <w:pPr>
        <w:suppressAutoHyphens w:val="0"/>
        <w:spacing w:after="0"/>
        <w:jc w:val="left"/>
        <w:rPr>
          <w:szCs w:val="32"/>
        </w:rPr>
      </w:pPr>
      <w:r>
        <w:rPr>
          <w:b/>
          <w:sz w:val="32"/>
          <w:szCs w:val="32"/>
        </w:rPr>
        <w:t>Contexte</w:t>
      </w:r>
      <w:r w:rsidR="0032241D">
        <w:rPr>
          <w:b/>
          <w:sz w:val="32"/>
          <w:szCs w:val="32"/>
        </w:rPr>
        <w:t xml:space="preserve"> et présentation</w:t>
      </w:r>
    </w:p>
    <w:p w14:paraId="66A96E30" w14:textId="77777777" w:rsidR="002E1CAA" w:rsidRDefault="009A44AD" w:rsidP="002E1CAA">
      <w:pPr>
        <w:ind w:right="-566"/>
        <w:rPr>
          <w:szCs w:val="22"/>
          <w:lang w:eastAsia="fr-FR"/>
        </w:rPr>
      </w:pPr>
      <w:r w:rsidRPr="006B14E7">
        <w:rPr>
          <w:rFonts w:cs="Arial"/>
          <w:b/>
          <w:noProof/>
          <w:sz w:val="32"/>
          <w:lang w:eastAsia="fr-FR"/>
        </w:rPr>
        <mc:AlternateContent>
          <mc:Choice Requires="wps">
            <w:drawing>
              <wp:anchor distT="0" distB="0" distL="114300" distR="114300" simplePos="0" relativeHeight="251661824" behindDoc="0" locked="0" layoutInCell="1" allowOverlap="1" wp14:anchorId="1D357D54" wp14:editId="2815C786">
                <wp:simplePos x="0" y="0"/>
                <wp:positionH relativeFrom="column">
                  <wp:posOffset>-4445</wp:posOffset>
                </wp:positionH>
                <wp:positionV relativeFrom="paragraph">
                  <wp:posOffset>5715</wp:posOffset>
                </wp:positionV>
                <wp:extent cx="4400550" cy="0"/>
                <wp:effectExtent l="0" t="19050" r="0" b="19050"/>
                <wp:wrapNone/>
                <wp:docPr id="142"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38100" algn="ctr">
                          <a:solidFill>
                            <a:srgbClr val="AEC2E6"/>
                          </a:solidFill>
                          <a:round/>
                          <a:headEnd/>
                          <a:tailEnd/>
                        </a:ln>
                      </wps:spPr>
                      <wps:bodyPr/>
                    </wps:wsp>
                  </a:graphicData>
                </a:graphic>
                <wp14:sizeRelH relativeFrom="margin">
                  <wp14:pctWidth>0</wp14:pctWidth>
                </wp14:sizeRelH>
              </wp:anchor>
            </w:drawing>
          </mc:Choice>
          <mc:Fallback>
            <w:pict>
              <v:line w14:anchorId="5FED96D4" id="Straight Connector 20" o:spid="_x0000_s1026" style="position:absolute;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5pt" to="346.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" strokecolor="#aec2e6" strokeweight="3pt"/>
            </w:pict>
          </mc:Fallback>
        </mc:AlternateContent>
      </w:r>
    </w:p>
    <w:p w14:paraId="0CF52000" w14:textId="359932AC" w:rsidR="001774D1" w:rsidRPr="00B1300C" w:rsidRDefault="00796464" w:rsidP="002F0207">
      <w:pPr>
        <w:rPr>
          <w:szCs w:val="22"/>
          <w:lang w:eastAsia="fr-FR"/>
        </w:rPr>
      </w:pPr>
      <w:r>
        <w:rPr>
          <w:szCs w:val="22"/>
          <w:lang w:eastAsia="fr-FR"/>
        </w:rPr>
        <w:t>U</w:t>
      </w:r>
      <w:r w:rsidR="00601585">
        <w:rPr>
          <w:szCs w:val="22"/>
          <w:lang w:eastAsia="fr-FR"/>
        </w:rPr>
        <w:t>n</w:t>
      </w:r>
      <w:bookmarkStart w:id="2" w:name="_GoBack"/>
      <w:bookmarkEnd w:id="2"/>
      <w:r w:rsidR="00601585">
        <w:rPr>
          <w:szCs w:val="22"/>
          <w:lang w:eastAsia="fr-FR"/>
        </w:rPr>
        <w:t>e matrice des incompatibilités sur les primes et indemnités</w:t>
      </w:r>
      <w:r w:rsidR="002F0207">
        <w:rPr>
          <w:szCs w:val="22"/>
          <w:lang w:eastAsia="fr-FR"/>
        </w:rPr>
        <w:t xml:space="preserve"> a été réalisée dans une nomenclature dédiée « BG_INCOMPATIBLE » disponible dans le domaine nomenclature fichier GEST de l’application </w:t>
      </w:r>
      <w:r w:rsidR="003E0381">
        <w:rPr>
          <w:szCs w:val="22"/>
          <w:lang w:eastAsia="fr-FR"/>
        </w:rPr>
        <w:t>INGRES</w:t>
      </w:r>
      <w:r w:rsidR="002F0207">
        <w:rPr>
          <w:szCs w:val="22"/>
          <w:lang w:eastAsia="fr-FR"/>
        </w:rPr>
        <w:t>.</w:t>
      </w:r>
    </w:p>
    <w:p w14:paraId="32D95D71" w14:textId="77777777" w:rsidR="003B7115" w:rsidRDefault="0032241D" w:rsidP="005A4031">
      <w:pPr>
        <w:rPr>
          <w:szCs w:val="22"/>
          <w:lang w:eastAsia="fr-FR"/>
        </w:rPr>
      </w:pPr>
      <w:r>
        <w:rPr>
          <w:szCs w:val="22"/>
          <w:lang w:eastAsia="fr-FR"/>
        </w:rPr>
        <w:t xml:space="preserve">Le présent </w:t>
      </w:r>
      <w:r w:rsidR="001F5576">
        <w:rPr>
          <w:szCs w:val="22"/>
          <w:lang w:eastAsia="fr-FR"/>
        </w:rPr>
        <w:t xml:space="preserve">guide </w:t>
      </w:r>
      <w:r>
        <w:rPr>
          <w:szCs w:val="22"/>
          <w:lang w:eastAsia="fr-FR"/>
        </w:rPr>
        <w:t>vise à présenter :</w:t>
      </w:r>
    </w:p>
    <w:p w14:paraId="57E28FCA" w14:textId="77777777" w:rsidR="002F0207" w:rsidRDefault="002F0207" w:rsidP="005A4031">
      <w:pPr>
        <w:rPr>
          <w:szCs w:val="22"/>
          <w:lang w:eastAsia="fr-FR"/>
        </w:rPr>
      </w:pPr>
    </w:p>
    <w:p w14:paraId="29B32D1F" w14:textId="77777777" w:rsidR="0032241D" w:rsidRPr="0032241D" w:rsidRDefault="00862484" w:rsidP="0032241D">
      <w:pPr>
        <w:pStyle w:val="Paragraphedeliste"/>
        <w:numPr>
          <w:ilvl w:val="0"/>
          <w:numId w:val="40"/>
        </w:numPr>
        <w:rPr>
          <w:szCs w:val="22"/>
          <w:lang w:eastAsia="fr-FR"/>
        </w:rPr>
      </w:pPr>
      <w:r>
        <w:rPr>
          <w:szCs w:val="22"/>
          <w:lang w:eastAsia="fr-FR"/>
        </w:rPr>
        <w:t xml:space="preserve">Les objectifs de la </w:t>
      </w:r>
      <w:r w:rsidR="00376EA1">
        <w:rPr>
          <w:szCs w:val="22"/>
          <w:lang w:eastAsia="fr-FR"/>
        </w:rPr>
        <w:t>matrice des incompatibilités</w:t>
      </w:r>
    </w:p>
    <w:p w14:paraId="59D6D7F3" w14:textId="77777777" w:rsidR="0032241D" w:rsidRPr="0032241D" w:rsidRDefault="004B25F5" w:rsidP="0032241D">
      <w:pPr>
        <w:pStyle w:val="Paragraphedeliste"/>
        <w:numPr>
          <w:ilvl w:val="0"/>
          <w:numId w:val="40"/>
        </w:numPr>
        <w:rPr>
          <w:szCs w:val="22"/>
          <w:lang w:eastAsia="fr-FR"/>
        </w:rPr>
      </w:pPr>
      <w:r>
        <w:rPr>
          <w:szCs w:val="22"/>
          <w:lang w:eastAsia="fr-FR"/>
        </w:rPr>
        <w:t xml:space="preserve">La description </w:t>
      </w:r>
      <w:r w:rsidR="00862484">
        <w:rPr>
          <w:szCs w:val="22"/>
          <w:lang w:eastAsia="fr-FR"/>
        </w:rPr>
        <w:t>fonctionnelle de la matrice des incompatibilités</w:t>
      </w:r>
    </w:p>
    <w:p w14:paraId="22276F61" w14:textId="77777777" w:rsidR="0032241D" w:rsidRPr="0032241D" w:rsidRDefault="00862484" w:rsidP="0032241D">
      <w:pPr>
        <w:pStyle w:val="Paragraphedeliste"/>
        <w:numPr>
          <w:ilvl w:val="0"/>
          <w:numId w:val="40"/>
        </w:numPr>
        <w:rPr>
          <w:szCs w:val="22"/>
          <w:lang w:eastAsia="fr-FR"/>
        </w:rPr>
      </w:pPr>
      <w:r>
        <w:rPr>
          <w:szCs w:val="22"/>
          <w:lang w:eastAsia="fr-FR"/>
        </w:rPr>
        <w:t>Le principe de description par nature de la matrice des incompatibilités</w:t>
      </w:r>
    </w:p>
    <w:p w14:paraId="18D40911" w14:textId="77777777" w:rsidR="008A132E" w:rsidRDefault="00894589" w:rsidP="00894589">
      <w:pPr>
        <w:pStyle w:val="TitreCiSIRH"/>
        <w:numPr>
          <w:ilvl w:val="0"/>
          <w:numId w:val="40"/>
        </w:numPr>
        <w:rPr>
          <w:rFonts w:cs="Times New Roman"/>
          <w:b w:val="0"/>
          <w:sz w:val="22"/>
          <w:szCs w:val="22"/>
          <w:lang w:eastAsia="fr-FR"/>
        </w:rPr>
      </w:pPr>
      <w:r w:rsidRPr="00894589">
        <w:rPr>
          <w:rFonts w:cs="Times New Roman"/>
          <w:b w:val="0"/>
          <w:sz w:val="22"/>
          <w:szCs w:val="22"/>
          <w:lang w:eastAsia="fr-FR"/>
        </w:rPr>
        <w:t>Les incompatibilités exclues de la matrice</w:t>
      </w:r>
    </w:p>
    <w:p w14:paraId="5DE89781" w14:textId="0BDD1F2D" w:rsidR="0032241D" w:rsidRPr="00B1300C" w:rsidRDefault="008A132E" w:rsidP="008A132E">
      <w:pPr>
        <w:pStyle w:val="TitreCiSIRH"/>
        <w:numPr>
          <w:ilvl w:val="0"/>
          <w:numId w:val="40"/>
        </w:numPr>
        <w:rPr>
          <w:rFonts w:cs="Times New Roman"/>
          <w:b w:val="0"/>
          <w:sz w:val="22"/>
          <w:szCs w:val="22"/>
          <w:lang w:eastAsia="fr-FR"/>
        </w:rPr>
      </w:pPr>
      <w:r w:rsidRPr="008A132E">
        <w:rPr>
          <w:rFonts w:cs="Times New Roman"/>
          <w:b w:val="0"/>
          <w:sz w:val="22"/>
          <w:szCs w:val="22"/>
          <w:lang w:eastAsia="fr-FR"/>
        </w:rPr>
        <w:t>Processus de production et de communication de la matrice</w:t>
      </w:r>
    </w:p>
    <w:p w14:paraId="3F0923B4" w14:textId="77777777" w:rsidR="0032241D" w:rsidRDefault="0032241D" w:rsidP="005A4031">
      <w:pPr>
        <w:rPr>
          <w:szCs w:val="22"/>
          <w:lang w:eastAsia="fr-FR"/>
        </w:rPr>
      </w:pPr>
    </w:p>
    <w:p w14:paraId="5922D41A" w14:textId="77777777" w:rsidR="00A32AF6" w:rsidRPr="005A4031" w:rsidRDefault="00A32AF6" w:rsidP="005A4031">
      <w:pPr>
        <w:rPr>
          <w:szCs w:val="22"/>
          <w:lang w:eastAsia="fr-FR"/>
        </w:rPr>
      </w:pPr>
    </w:p>
    <w:p w14:paraId="732FFA6C" w14:textId="77777777" w:rsidR="002E1CAA" w:rsidRDefault="002E1CAA" w:rsidP="00052918">
      <w:pPr>
        <w:spacing w:after="0"/>
        <w:ind w:right="143" w:firstLine="284"/>
        <w:rPr>
          <w:sz w:val="24"/>
          <w:lang w:eastAsia="fr-FR"/>
        </w:rPr>
      </w:pPr>
    </w:p>
    <w:p w14:paraId="12A6EDE2" w14:textId="77777777" w:rsidR="003B7115" w:rsidRPr="002E1CAA" w:rsidRDefault="00601585" w:rsidP="002E1CAA">
      <w:pPr>
        <w:pStyle w:val="TitreCiSIRH"/>
        <w:rPr>
          <w:sz w:val="28"/>
          <w:szCs w:val="28"/>
          <w:lang w:eastAsia="fr-FR"/>
        </w:rPr>
      </w:pPr>
      <w:r>
        <w:rPr>
          <w:sz w:val="28"/>
          <w:szCs w:val="28"/>
        </w:rPr>
        <w:t>O</w:t>
      </w:r>
      <w:r w:rsidR="00376EA1">
        <w:rPr>
          <w:sz w:val="28"/>
          <w:szCs w:val="28"/>
        </w:rPr>
        <w:t>bjectifs</w:t>
      </w:r>
      <w:r>
        <w:rPr>
          <w:sz w:val="28"/>
          <w:szCs w:val="28"/>
        </w:rPr>
        <w:t xml:space="preserve"> principaux de la</w:t>
      </w:r>
      <w:r w:rsidR="00376EA1">
        <w:rPr>
          <w:sz w:val="28"/>
          <w:szCs w:val="28"/>
        </w:rPr>
        <w:t xml:space="preserve"> matrice des incompatibilités</w:t>
      </w:r>
    </w:p>
    <w:p w14:paraId="2900B944" w14:textId="77777777" w:rsidR="00445F08" w:rsidRDefault="003B7115" w:rsidP="002E1CAA">
      <w:pPr>
        <w:spacing w:after="0"/>
        <w:ind w:right="143"/>
        <w:rPr>
          <w:sz w:val="24"/>
          <w:lang w:eastAsia="fr-FR"/>
        </w:rPr>
      </w:pPr>
      <w:r w:rsidRPr="006B14E7">
        <w:rPr>
          <w:rFonts w:cs="Arial"/>
          <w:b/>
          <w:noProof/>
          <w:sz w:val="32"/>
          <w:lang w:eastAsia="fr-FR"/>
        </w:rPr>
        <mc:AlternateContent>
          <mc:Choice Requires="wps">
            <w:drawing>
              <wp:anchor distT="0" distB="0" distL="114300" distR="114300" simplePos="0" relativeHeight="251811328" behindDoc="0" locked="0" layoutInCell="1" allowOverlap="1" wp14:anchorId="66942882" wp14:editId="5CE2F258">
                <wp:simplePos x="0" y="0"/>
                <wp:positionH relativeFrom="column">
                  <wp:posOffset>0</wp:posOffset>
                </wp:positionH>
                <wp:positionV relativeFrom="paragraph">
                  <wp:posOffset>18415</wp:posOffset>
                </wp:positionV>
                <wp:extent cx="4400550" cy="0"/>
                <wp:effectExtent l="0" t="19050" r="0" b="19050"/>
                <wp:wrapNone/>
                <wp:docPr id="10304"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38100" algn="ctr">
                          <a:solidFill>
                            <a:srgbClr val="AEC2E6"/>
                          </a:solidFill>
                          <a:round/>
                          <a:headEnd/>
                          <a:tailEnd/>
                        </a:ln>
                      </wps:spPr>
                      <wps:bodyPr/>
                    </wps:wsp>
                  </a:graphicData>
                </a:graphic>
                <wp14:sizeRelH relativeFrom="margin">
                  <wp14:pctWidth>0</wp14:pctWidth>
                </wp14:sizeRelH>
              </wp:anchor>
            </w:drawing>
          </mc:Choice>
          <mc:Fallback>
            <w:pict>
              <v:line w14:anchorId="7948CE0A" id="Straight Connector 20" o:spid="_x0000_s1026" style="position:absolute;z-index:2518113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5pt" to="34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" strokecolor="#aec2e6" strokeweight="3pt"/>
            </w:pict>
          </mc:Fallback>
        </mc:AlternateContent>
      </w:r>
    </w:p>
    <w:p w14:paraId="1BD02818" w14:textId="77777777" w:rsidR="00F552C8" w:rsidRDefault="00F552C8" w:rsidP="00052918">
      <w:pPr>
        <w:spacing w:after="0"/>
        <w:ind w:right="143" w:firstLine="284"/>
        <w:rPr>
          <w:szCs w:val="22"/>
          <w:u w:val="single"/>
          <w:lang w:eastAsia="fr-FR"/>
        </w:rPr>
      </w:pPr>
    </w:p>
    <w:p w14:paraId="6E2601D9" w14:textId="4D832FD2" w:rsidR="00814F7D" w:rsidRPr="00B1300C" w:rsidRDefault="00AF676A" w:rsidP="005A4031">
      <w:pPr>
        <w:spacing w:after="0"/>
        <w:ind w:right="143"/>
        <w:rPr>
          <w:szCs w:val="22"/>
          <w:lang w:eastAsia="fr-FR"/>
        </w:rPr>
      </w:pPr>
      <w:r>
        <w:rPr>
          <w:szCs w:val="22"/>
          <w:lang w:eastAsia="fr-FR"/>
        </w:rPr>
        <w:t xml:space="preserve">La </w:t>
      </w:r>
      <w:r w:rsidR="00376EA1">
        <w:rPr>
          <w:szCs w:val="22"/>
          <w:lang w:eastAsia="fr-FR"/>
        </w:rPr>
        <w:t>matrice des incompatibilités a pour objectifs</w:t>
      </w:r>
      <w:r w:rsidR="00601585">
        <w:rPr>
          <w:szCs w:val="22"/>
          <w:lang w:eastAsia="fr-FR"/>
        </w:rPr>
        <w:t xml:space="preserve"> principaux</w:t>
      </w:r>
      <w:r w:rsidR="00376EA1">
        <w:rPr>
          <w:szCs w:val="22"/>
          <w:lang w:eastAsia="fr-FR"/>
        </w:rPr>
        <w:t> :</w:t>
      </w:r>
    </w:p>
    <w:p w14:paraId="4321C9AF" w14:textId="77777777" w:rsidR="00F552C8" w:rsidRPr="00B1300C" w:rsidRDefault="00F552C8" w:rsidP="005A4031">
      <w:pPr>
        <w:spacing w:after="0"/>
        <w:ind w:right="143"/>
        <w:rPr>
          <w:szCs w:val="22"/>
          <w:lang w:eastAsia="fr-FR"/>
        </w:rPr>
      </w:pPr>
    </w:p>
    <w:p w14:paraId="61A7FC37" w14:textId="64C05F97" w:rsidR="00376EA1" w:rsidRPr="00546EDD" w:rsidRDefault="00A44287" w:rsidP="00A44287">
      <w:pPr>
        <w:numPr>
          <w:ilvl w:val="0"/>
          <w:numId w:val="39"/>
        </w:numPr>
        <w:spacing w:before="240" w:after="0"/>
        <w:ind w:right="143"/>
        <w:rPr>
          <w:szCs w:val="22"/>
          <w:lang w:eastAsia="fr-FR"/>
        </w:rPr>
      </w:pPr>
      <w:r>
        <w:rPr>
          <w:b/>
          <w:bCs/>
          <w:szCs w:val="22"/>
          <w:lang w:eastAsia="fr-FR"/>
        </w:rPr>
        <w:t>de permettre un contrôle a priori du respect des incompatibilités entre deux indemnités</w:t>
      </w:r>
      <w:r w:rsidR="00546EDD" w:rsidRPr="00C041D0">
        <w:rPr>
          <w:bCs/>
          <w:szCs w:val="22"/>
          <w:lang w:eastAsia="fr-FR"/>
        </w:rPr>
        <w:t xml:space="preserve"> </w:t>
      </w:r>
      <w:r w:rsidR="00854288" w:rsidRPr="00C041D0">
        <w:rPr>
          <w:bCs/>
          <w:szCs w:val="22"/>
          <w:lang w:eastAsia="fr-FR"/>
        </w:rPr>
        <w:t>dans les SIRH</w:t>
      </w:r>
      <w:r>
        <w:rPr>
          <w:bCs/>
          <w:szCs w:val="22"/>
          <w:lang w:eastAsia="fr-FR"/>
        </w:rPr>
        <w:t> ;</w:t>
      </w:r>
    </w:p>
    <w:p w14:paraId="0483AFAA" w14:textId="43201034" w:rsidR="0032241D" w:rsidRPr="00B1300C" w:rsidRDefault="00854288" w:rsidP="00A44287">
      <w:pPr>
        <w:numPr>
          <w:ilvl w:val="0"/>
          <w:numId w:val="39"/>
        </w:numPr>
        <w:spacing w:before="240" w:after="0"/>
        <w:ind w:right="143"/>
        <w:rPr>
          <w:szCs w:val="22"/>
          <w:lang w:eastAsia="fr-FR"/>
        </w:rPr>
      </w:pPr>
      <w:r>
        <w:rPr>
          <w:b/>
          <w:bCs/>
          <w:szCs w:val="22"/>
          <w:lang w:eastAsia="fr-FR"/>
        </w:rPr>
        <w:t>d</w:t>
      </w:r>
      <w:r w:rsidR="00376EA1">
        <w:rPr>
          <w:b/>
          <w:bCs/>
          <w:szCs w:val="22"/>
          <w:lang w:eastAsia="fr-FR"/>
        </w:rPr>
        <w:t xml:space="preserve">e permettre un contrôle a posteriori </w:t>
      </w:r>
      <w:r w:rsidR="001638AB">
        <w:rPr>
          <w:b/>
          <w:bCs/>
          <w:szCs w:val="22"/>
          <w:lang w:eastAsia="fr-FR"/>
        </w:rPr>
        <w:t xml:space="preserve">du respect </w:t>
      </w:r>
      <w:r w:rsidR="00376EA1">
        <w:rPr>
          <w:b/>
          <w:bCs/>
          <w:szCs w:val="22"/>
          <w:lang w:eastAsia="fr-FR"/>
        </w:rPr>
        <w:t>des incompatibilités</w:t>
      </w:r>
      <w:r w:rsidR="001638AB">
        <w:rPr>
          <w:b/>
          <w:bCs/>
          <w:szCs w:val="22"/>
          <w:lang w:eastAsia="fr-FR"/>
        </w:rPr>
        <w:t xml:space="preserve"> entre </w:t>
      </w:r>
      <w:r w:rsidR="003B1071">
        <w:rPr>
          <w:b/>
          <w:bCs/>
          <w:szCs w:val="22"/>
          <w:lang w:eastAsia="fr-FR"/>
        </w:rPr>
        <w:t>deux</w:t>
      </w:r>
      <w:r w:rsidR="001638AB">
        <w:rPr>
          <w:b/>
          <w:bCs/>
          <w:szCs w:val="22"/>
          <w:lang w:eastAsia="fr-FR"/>
        </w:rPr>
        <w:t xml:space="preserve"> indemnités </w:t>
      </w:r>
      <w:r w:rsidR="001638AB">
        <w:rPr>
          <w:bCs/>
          <w:szCs w:val="22"/>
          <w:lang w:eastAsia="fr-FR"/>
        </w:rPr>
        <w:t xml:space="preserve">par </w:t>
      </w:r>
      <w:r w:rsidR="003E0381">
        <w:rPr>
          <w:bCs/>
          <w:szCs w:val="22"/>
          <w:lang w:eastAsia="fr-FR"/>
        </w:rPr>
        <w:t>les services gestionnaires RH et les Services Liaisons Rémunérations (SLR)</w:t>
      </w:r>
      <w:r w:rsidR="00601585">
        <w:rPr>
          <w:bCs/>
          <w:szCs w:val="22"/>
          <w:lang w:eastAsia="fr-FR"/>
        </w:rPr>
        <w:t xml:space="preserve"> sur la base des codes BJ</w:t>
      </w:r>
      <w:r w:rsidR="003B1071">
        <w:rPr>
          <w:bCs/>
          <w:szCs w:val="22"/>
          <w:lang w:eastAsia="fr-FR"/>
        </w:rPr>
        <w:t xml:space="preserve"> (codes éléments de rémunérations)</w:t>
      </w:r>
      <w:r w:rsidR="00601585">
        <w:rPr>
          <w:bCs/>
          <w:szCs w:val="22"/>
          <w:lang w:eastAsia="fr-FR"/>
        </w:rPr>
        <w:t xml:space="preserve"> figurant sur le bulletin de paie</w:t>
      </w:r>
      <w:r w:rsidR="00A44287">
        <w:rPr>
          <w:bCs/>
          <w:szCs w:val="22"/>
          <w:lang w:eastAsia="fr-FR"/>
        </w:rPr>
        <w:t>.</w:t>
      </w:r>
    </w:p>
    <w:p w14:paraId="4AF6C388" w14:textId="77777777" w:rsidR="0032241D" w:rsidRPr="00B1300C" w:rsidRDefault="0032241D" w:rsidP="0032241D">
      <w:pPr>
        <w:spacing w:after="0"/>
        <w:ind w:left="720" w:right="143"/>
        <w:rPr>
          <w:szCs w:val="22"/>
          <w:lang w:eastAsia="fr-FR"/>
        </w:rPr>
      </w:pPr>
    </w:p>
    <w:p w14:paraId="77B809C6" w14:textId="77777777" w:rsidR="00814F7D" w:rsidRPr="001774D1" w:rsidRDefault="00814F7D" w:rsidP="00601585">
      <w:pPr>
        <w:spacing w:after="0"/>
        <w:ind w:left="720" w:right="143"/>
        <w:rPr>
          <w:sz w:val="24"/>
          <w:lang w:eastAsia="fr-FR"/>
        </w:rPr>
      </w:pPr>
    </w:p>
    <w:p w14:paraId="6A5BFB2C" w14:textId="77777777" w:rsidR="001774D1" w:rsidRDefault="001774D1" w:rsidP="001774D1">
      <w:pPr>
        <w:pStyle w:val="Paragraphedeliste"/>
        <w:rPr>
          <w:sz w:val="24"/>
          <w:lang w:eastAsia="fr-FR"/>
        </w:rPr>
      </w:pPr>
    </w:p>
    <w:p w14:paraId="65BFA5C4" w14:textId="77777777" w:rsidR="005A4031" w:rsidRDefault="005A4031" w:rsidP="005A4031">
      <w:pPr>
        <w:spacing w:after="0"/>
        <w:ind w:right="143"/>
        <w:rPr>
          <w:b/>
          <w:bCs/>
          <w:sz w:val="24"/>
          <w:lang w:eastAsia="fr-FR"/>
        </w:rPr>
      </w:pPr>
    </w:p>
    <w:p w14:paraId="044747CB" w14:textId="77777777" w:rsidR="00F20195" w:rsidRDefault="00F20195" w:rsidP="005A4031">
      <w:pPr>
        <w:spacing w:after="0"/>
        <w:ind w:right="143"/>
        <w:rPr>
          <w:b/>
          <w:bCs/>
          <w:sz w:val="24"/>
          <w:lang w:eastAsia="fr-FR"/>
        </w:rPr>
      </w:pPr>
    </w:p>
    <w:p w14:paraId="3D99E653" w14:textId="77777777" w:rsidR="00F20195" w:rsidRDefault="00F20195" w:rsidP="005A4031">
      <w:pPr>
        <w:spacing w:after="0"/>
        <w:ind w:right="143"/>
        <w:rPr>
          <w:b/>
          <w:bCs/>
          <w:sz w:val="24"/>
          <w:lang w:eastAsia="fr-FR"/>
        </w:rPr>
      </w:pPr>
    </w:p>
    <w:p w14:paraId="5425E51A" w14:textId="77777777" w:rsidR="00F20195" w:rsidRDefault="00F20195" w:rsidP="005A4031">
      <w:pPr>
        <w:spacing w:after="0"/>
        <w:ind w:right="143"/>
        <w:rPr>
          <w:b/>
          <w:bCs/>
          <w:sz w:val="24"/>
          <w:lang w:eastAsia="fr-FR"/>
        </w:rPr>
      </w:pPr>
    </w:p>
    <w:p w14:paraId="4CD30650" w14:textId="77777777" w:rsidR="00F20195" w:rsidRDefault="00F20195" w:rsidP="005A4031">
      <w:pPr>
        <w:spacing w:after="0"/>
        <w:ind w:right="143"/>
        <w:rPr>
          <w:b/>
          <w:bCs/>
          <w:sz w:val="24"/>
          <w:lang w:eastAsia="fr-FR"/>
        </w:rPr>
      </w:pPr>
    </w:p>
    <w:p w14:paraId="56A60C2B" w14:textId="77777777" w:rsidR="00F20195" w:rsidRDefault="00F20195" w:rsidP="005A4031">
      <w:pPr>
        <w:spacing w:after="0"/>
        <w:ind w:right="143"/>
        <w:rPr>
          <w:b/>
          <w:bCs/>
          <w:sz w:val="24"/>
          <w:lang w:eastAsia="fr-FR"/>
        </w:rPr>
      </w:pPr>
    </w:p>
    <w:p w14:paraId="4BB9D550" w14:textId="77777777" w:rsidR="00A32AF6" w:rsidRDefault="00A32AF6">
      <w:pPr>
        <w:suppressAutoHyphens w:val="0"/>
        <w:spacing w:after="0"/>
        <w:jc w:val="left"/>
        <w:rPr>
          <w:b/>
          <w:bCs/>
          <w:sz w:val="28"/>
          <w:szCs w:val="28"/>
          <w:lang w:eastAsia="fr-FR"/>
        </w:rPr>
      </w:pPr>
      <w:r>
        <w:rPr>
          <w:b/>
          <w:bCs/>
          <w:sz w:val="28"/>
          <w:szCs w:val="28"/>
          <w:lang w:eastAsia="fr-FR"/>
        </w:rPr>
        <w:br w:type="page"/>
      </w:r>
    </w:p>
    <w:p w14:paraId="3B2DB70C" w14:textId="282FC589" w:rsidR="005A4031" w:rsidRPr="005A4031" w:rsidRDefault="004B25F5" w:rsidP="005A4031">
      <w:pPr>
        <w:spacing w:after="0"/>
        <w:ind w:right="143"/>
        <w:rPr>
          <w:b/>
          <w:bCs/>
          <w:sz w:val="28"/>
          <w:szCs w:val="28"/>
          <w:lang w:eastAsia="fr-FR"/>
        </w:rPr>
      </w:pPr>
      <w:r>
        <w:rPr>
          <w:b/>
          <w:bCs/>
          <w:sz w:val="28"/>
          <w:szCs w:val="28"/>
          <w:lang w:eastAsia="fr-FR"/>
        </w:rPr>
        <w:lastRenderedPageBreak/>
        <w:t xml:space="preserve">Description </w:t>
      </w:r>
      <w:r w:rsidR="00601585">
        <w:rPr>
          <w:b/>
          <w:bCs/>
          <w:sz w:val="28"/>
          <w:szCs w:val="28"/>
          <w:lang w:eastAsia="fr-FR"/>
        </w:rPr>
        <w:t>fonctionnelle de la matrice des incompatibilités</w:t>
      </w:r>
    </w:p>
    <w:p w14:paraId="63D410A3" w14:textId="77777777" w:rsidR="005A4031" w:rsidRPr="005A4031" w:rsidRDefault="005A4031" w:rsidP="005A4031">
      <w:pPr>
        <w:spacing w:after="0"/>
        <w:ind w:right="143"/>
        <w:rPr>
          <w:sz w:val="24"/>
          <w:lang w:eastAsia="fr-FR"/>
        </w:rPr>
      </w:pPr>
      <w:r w:rsidRPr="006B14E7">
        <w:rPr>
          <w:rFonts w:cs="Arial"/>
          <w:b/>
          <w:noProof/>
          <w:sz w:val="32"/>
          <w:lang w:eastAsia="fr-FR"/>
        </w:rPr>
        <mc:AlternateContent>
          <mc:Choice Requires="wps">
            <w:drawing>
              <wp:anchor distT="0" distB="0" distL="114300" distR="114300" simplePos="0" relativeHeight="251819520" behindDoc="0" locked="0" layoutInCell="1" allowOverlap="1" wp14:anchorId="0978021F" wp14:editId="5BF6252B">
                <wp:simplePos x="0" y="0"/>
                <wp:positionH relativeFrom="column">
                  <wp:posOffset>-1270</wp:posOffset>
                </wp:positionH>
                <wp:positionV relativeFrom="paragraph">
                  <wp:posOffset>17780</wp:posOffset>
                </wp:positionV>
                <wp:extent cx="6162040" cy="0"/>
                <wp:effectExtent l="0" t="19050" r="29210" b="19050"/>
                <wp:wrapNone/>
                <wp:docPr id="10311"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2040" cy="0"/>
                        </a:xfrm>
                        <a:prstGeom prst="line">
                          <a:avLst/>
                        </a:prstGeom>
                        <a:noFill/>
                        <a:ln w="38100" algn="ctr">
                          <a:solidFill>
                            <a:srgbClr val="AEC2E6"/>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689926CA" id="Straight Connector 20" o:spid="_x0000_s1026" style="position:absolute;flip:y;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1.4pt" to="485.1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" strokecolor="#aec2e6" strokeweight="3pt"/>
            </w:pict>
          </mc:Fallback>
        </mc:AlternateContent>
      </w:r>
    </w:p>
    <w:p w14:paraId="598F2FC7" w14:textId="57B5B85C" w:rsidR="003E674B" w:rsidRDefault="00A44287" w:rsidP="003B4945">
      <w:pPr>
        <w:pStyle w:val="TitreCiSIRH"/>
        <w:ind w:right="0"/>
        <w:rPr>
          <w:b w:val="0"/>
          <w:sz w:val="22"/>
          <w:szCs w:val="22"/>
          <w:lang w:eastAsia="fr-FR"/>
        </w:rPr>
      </w:pPr>
      <w:r>
        <w:rPr>
          <w:b w:val="0"/>
          <w:sz w:val="22"/>
          <w:szCs w:val="22"/>
          <w:lang w:eastAsia="fr-FR"/>
        </w:rPr>
        <w:t>L</w:t>
      </w:r>
      <w:r w:rsidR="003E0381" w:rsidRPr="003E0381">
        <w:rPr>
          <w:b w:val="0"/>
          <w:sz w:val="22"/>
          <w:szCs w:val="22"/>
          <w:lang w:eastAsia="fr-FR"/>
        </w:rPr>
        <w:t xml:space="preserve">a matrice décrit une incompatibilité entre l’indemnité A et l’indemnité B </w:t>
      </w:r>
      <w:r w:rsidR="001638AB">
        <w:rPr>
          <w:b w:val="0"/>
          <w:sz w:val="22"/>
          <w:szCs w:val="22"/>
          <w:lang w:eastAsia="fr-FR"/>
        </w:rPr>
        <w:t xml:space="preserve">et inversement </w:t>
      </w:r>
      <w:r w:rsidR="003B1071">
        <w:rPr>
          <w:b w:val="0"/>
          <w:sz w:val="22"/>
          <w:szCs w:val="22"/>
          <w:lang w:eastAsia="fr-FR"/>
        </w:rPr>
        <w:t>elle décrit</w:t>
      </w:r>
      <w:r w:rsidR="003E0381" w:rsidRPr="003E0381">
        <w:rPr>
          <w:b w:val="0"/>
          <w:sz w:val="22"/>
          <w:szCs w:val="22"/>
          <w:lang w:eastAsia="fr-FR"/>
        </w:rPr>
        <w:t xml:space="preserve"> l’incompatibilité entre l’indemnité B et l’indemnité A</w:t>
      </w:r>
      <w:r>
        <w:rPr>
          <w:b w:val="0"/>
          <w:sz w:val="22"/>
          <w:szCs w:val="22"/>
          <w:lang w:eastAsia="fr-FR"/>
        </w:rPr>
        <w:t xml:space="preserve"> (ce qui correspond à un fonctionnement en miroir)</w:t>
      </w:r>
      <w:r w:rsidR="003B1071">
        <w:rPr>
          <w:b w:val="0"/>
          <w:sz w:val="22"/>
          <w:szCs w:val="22"/>
          <w:lang w:eastAsia="fr-FR"/>
        </w:rPr>
        <w:t>.</w:t>
      </w:r>
    </w:p>
    <w:p w14:paraId="6528DB14" w14:textId="26476E5B" w:rsidR="001638AB" w:rsidRPr="00AA1291" w:rsidRDefault="001638AB" w:rsidP="003B4945">
      <w:pPr>
        <w:pStyle w:val="TitreCiSIRH"/>
        <w:ind w:right="0"/>
        <w:rPr>
          <w:b w:val="0"/>
          <w:sz w:val="22"/>
          <w:szCs w:val="22"/>
          <w:lang w:eastAsia="fr-FR"/>
        </w:rPr>
      </w:pPr>
      <w:r>
        <w:rPr>
          <w:b w:val="0"/>
          <w:sz w:val="22"/>
          <w:szCs w:val="22"/>
          <w:lang w:eastAsia="fr-FR"/>
        </w:rPr>
        <w:t xml:space="preserve">Une incompatibilité entre </w:t>
      </w:r>
      <w:r w:rsidR="003B1071">
        <w:rPr>
          <w:b w:val="0"/>
          <w:sz w:val="22"/>
          <w:szCs w:val="22"/>
          <w:lang w:eastAsia="fr-FR"/>
        </w:rPr>
        <w:t>deux</w:t>
      </w:r>
      <w:r>
        <w:rPr>
          <w:b w:val="0"/>
          <w:sz w:val="22"/>
          <w:szCs w:val="22"/>
          <w:lang w:eastAsia="fr-FR"/>
        </w:rPr>
        <w:t xml:space="preserve"> indemnités se décrit comme une </w:t>
      </w:r>
      <w:r w:rsidR="003E674B">
        <w:rPr>
          <w:b w:val="0"/>
          <w:sz w:val="22"/>
          <w:szCs w:val="22"/>
          <w:lang w:eastAsia="fr-FR"/>
        </w:rPr>
        <w:t xml:space="preserve">incompatibilité </w:t>
      </w:r>
      <w:r>
        <w:rPr>
          <w:b w:val="0"/>
          <w:sz w:val="22"/>
          <w:szCs w:val="22"/>
          <w:lang w:eastAsia="fr-FR"/>
        </w:rPr>
        <w:t xml:space="preserve">entre </w:t>
      </w:r>
      <w:r w:rsidR="003E674B">
        <w:rPr>
          <w:b w:val="0"/>
          <w:sz w:val="22"/>
          <w:szCs w:val="22"/>
          <w:lang w:eastAsia="fr-FR"/>
        </w:rPr>
        <w:t>un code BJ 1</w:t>
      </w:r>
      <w:r w:rsidR="00A8499A">
        <w:rPr>
          <w:b w:val="0"/>
          <w:sz w:val="22"/>
          <w:szCs w:val="22"/>
          <w:lang w:eastAsia="fr-FR"/>
        </w:rPr>
        <w:t xml:space="preserve"> (</w:t>
      </w:r>
      <w:r w:rsidR="00A44287">
        <w:rPr>
          <w:b w:val="0"/>
          <w:sz w:val="22"/>
          <w:szCs w:val="22"/>
          <w:lang w:eastAsia="fr-FR"/>
        </w:rPr>
        <w:t xml:space="preserve">colonne </w:t>
      </w:r>
      <w:r w:rsidR="00A8499A" w:rsidRPr="00A8499A">
        <w:rPr>
          <w:b w:val="0"/>
          <w:sz w:val="22"/>
          <w:szCs w:val="22"/>
          <w:lang w:eastAsia="fr-FR"/>
        </w:rPr>
        <w:t>R_FOR_IDEBJ1</w:t>
      </w:r>
      <w:r w:rsidR="00A8499A">
        <w:rPr>
          <w:b w:val="0"/>
          <w:sz w:val="22"/>
          <w:szCs w:val="22"/>
          <w:lang w:eastAsia="fr-FR"/>
        </w:rPr>
        <w:t>)</w:t>
      </w:r>
      <w:r w:rsidR="003E674B">
        <w:rPr>
          <w:b w:val="0"/>
          <w:sz w:val="22"/>
          <w:szCs w:val="22"/>
          <w:lang w:eastAsia="fr-FR"/>
        </w:rPr>
        <w:t xml:space="preserve"> avec un code BJ 2</w:t>
      </w:r>
      <w:r w:rsidR="00A8499A">
        <w:rPr>
          <w:b w:val="0"/>
          <w:sz w:val="22"/>
          <w:szCs w:val="22"/>
          <w:lang w:eastAsia="fr-FR"/>
        </w:rPr>
        <w:t xml:space="preserve"> (</w:t>
      </w:r>
      <w:r w:rsidR="00A44287">
        <w:rPr>
          <w:b w:val="0"/>
          <w:sz w:val="22"/>
          <w:szCs w:val="22"/>
          <w:lang w:eastAsia="fr-FR"/>
        </w:rPr>
        <w:t xml:space="preserve">colonne </w:t>
      </w:r>
      <w:r w:rsidR="00A8499A">
        <w:rPr>
          <w:b w:val="0"/>
          <w:sz w:val="22"/>
          <w:szCs w:val="22"/>
          <w:lang w:eastAsia="fr-FR"/>
        </w:rPr>
        <w:t>R_FOR_IDEBJ2)</w:t>
      </w:r>
      <w:r w:rsidR="003E674B">
        <w:rPr>
          <w:b w:val="0"/>
          <w:sz w:val="22"/>
          <w:szCs w:val="22"/>
          <w:lang w:eastAsia="fr-FR"/>
        </w:rPr>
        <w:t xml:space="preserve"> pour une entité </w:t>
      </w:r>
      <w:r>
        <w:rPr>
          <w:b w:val="0"/>
          <w:sz w:val="22"/>
          <w:szCs w:val="22"/>
          <w:lang w:eastAsia="fr-FR"/>
        </w:rPr>
        <w:t xml:space="preserve">administrative </w:t>
      </w:r>
      <w:r w:rsidR="003E674B">
        <w:rPr>
          <w:b w:val="0"/>
          <w:sz w:val="22"/>
          <w:szCs w:val="22"/>
          <w:lang w:eastAsia="fr-FR"/>
        </w:rPr>
        <w:t>donnée</w:t>
      </w:r>
      <w:r>
        <w:rPr>
          <w:b w:val="0"/>
          <w:sz w:val="22"/>
          <w:szCs w:val="22"/>
          <w:lang w:eastAsia="fr-FR"/>
        </w:rPr>
        <w:t xml:space="preserve"> (ex</w:t>
      </w:r>
      <w:r w:rsidR="003B1071">
        <w:rPr>
          <w:b w:val="0"/>
          <w:sz w:val="22"/>
          <w:szCs w:val="22"/>
          <w:lang w:eastAsia="fr-FR"/>
        </w:rPr>
        <w:t>emple</w:t>
      </w:r>
      <w:r>
        <w:rPr>
          <w:b w:val="0"/>
          <w:sz w:val="22"/>
          <w:szCs w:val="22"/>
          <w:lang w:eastAsia="fr-FR"/>
        </w:rPr>
        <w:t xml:space="preserve"> : ministère des </w:t>
      </w:r>
      <w:r w:rsidR="003B1071">
        <w:rPr>
          <w:b w:val="0"/>
          <w:sz w:val="22"/>
          <w:szCs w:val="22"/>
          <w:lang w:eastAsia="fr-FR"/>
        </w:rPr>
        <w:t>F</w:t>
      </w:r>
      <w:r>
        <w:rPr>
          <w:b w:val="0"/>
          <w:sz w:val="22"/>
          <w:szCs w:val="22"/>
          <w:lang w:eastAsia="fr-FR"/>
        </w:rPr>
        <w:t>inances)</w:t>
      </w:r>
      <w:r w:rsidR="003E674B">
        <w:rPr>
          <w:b w:val="0"/>
          <w:sz w:val="22"/>
          <w:szCs w:val="22"/>
          <w:lang w:eastAsia="fr-FR"/>
        </w:rPr>
        <w:t xml:space="preserve">. </w:t>
      </w:r>
      <w:r w:rsidR="003E674B" w:rsidRPr="00AA1291">
        <w:rPr>
          <w:b w:val="0"/>
          <w:sz w:val="22"/>
          <w:szCs w:val="22"/>
          <w:lang w:eastAsia="fr-FR"/>
        </w:rPr>
        <w:t>L’entité</w:t>
      </w:r>
      <w:r w:rsidR="00A8499A" w:rsidRPr="00AA1291">
        <w:rPr>
          <w:b w:val="0"/>
          <w:sz w:val="22"/>
          <w:szCs w:val="22"/>
          <w:lang w:eastAsia="fr-FR"/>
        </w:rPr>
        <w:t xml:space="preserve"> </w:t>
      </w:r>
      <w:r w:rsidR="003A2E96" w:rsidRPr="00AA1291">
        <w:rPr>
          <w:b w:val="0"/>
          <w:sz w:val="22"/>
          <w:szCs w:val="22"/>
          <w:lang w:eastAsia="fr-FR"/>
        </w:rPr>
        <w:t>identifiée</w:t>
      </w:r>
      <w:r w:rsidR="00A8499A" w:rsidRPr="00AA1291">
        <w:rPr>
          <w:b w:val="0"/>
          <w:sz w:val="22"/>
          <w:szCs w:val="22"/>
          <w:lang w:eastAsia="fr-FR"/>
        </w:rPr>
        <w:t xml:space="preserve"> comme porteuse de l’incompatibilité</w:t>
      </w:r>
      <w:r w:rsidR="004B25F5" w:rsidRPr="00AA1291">
        <w:rPr>
          <w:b w:val="0"/>
          <w:sz w:val="22"/>
          <w:szCs w:val="22"/>
          <w:lang w:eastAsia="fr-FR"/>
        </w:rPr>
        <w:t xml:space="preserve"> (</w:t>
      </w:r>
      <w:r w:rsidR="00A44287" w:rsidRPr="00AA1291">
        <w:rPr>
          <w:b w:val="0"/>
          <w:sz w:val="22"/>
          <w:szCs w:val="22"/>
          <w:lang w:eastAsia="fr-FR"/>
        </w:rPr>
        <w:t xml:space="preserve">colonne </w:t>
      </w:r>
      <w:r w:rsidR="004B25F5" w:rsidRPr="00AA1291">
        <w:rPr>
          <w:b w:val="0"/>
          <w:sz w:val="22"/>
          <w:szCs w:val="22"/>
          <w:lang w:eastAsia="fr-FR"/>
        </w:rPr>
        <w:t>R_REL_MINIST)</w:t>
      </w:r>
      <w:r w:rsidR="00A8499A" w:rsidRPr="00AA1291">
        <w:rPr>
          <w:b w:val="0"/>
          <w:sz w:val="22"/>
          <w:szCs w:val="22"/>
          <w:lang w:eastAsia="fr-FR"/>
        </w:rPr>
        <w:t xml:space="preserve"> est le ministère</w:t>
      </w:r>
      <w:r w:rsidR="004B25F5" w:rsidRPr="00AA1291">
        <w:rPr>
          <w:b w:val="0"/>
          <w:sz w:val="22"/>
          <w:szCs w:val="22"/>
          <w:lang w:eastAsia="fr-FR"/>
        </w:rPr>
        <w:t xml:space="preserve"> (le cas échéant l’établissement public)</w:t>
      </w:r>
      <w:r w:rsidR="00A8499A" w:rsidRPr="00AA1291">
        <w:rPr>
          <w:b w:val="0"/>
          <w:sz w:val="22"/>
          <w:szCs w:val="22"/>
          <w:lang w:eastAsia="fr-FR"/>
        </w:rPr>
        <w:t xml:space="preserve"> qui </w:t>
      </w:r>
      <w:r w:rsidR="003E674B" w:rsidRPr="00AA1291">
        <w:rPr>
          <w:b w:val="0"/>
          <w:sz w:val="22"/>
          <w:szCs w:val="22"/>
          <w:lang w:eastAsia="fr-FR"/>
        </w:rPr>
        <w:t>a c</w:t>
      </w:r>
      <w:r w:rsidR="004B25F5" w:rsidRPr="00AA1291">
        <w:rPr>
          <w:b w:val="0"/>
          <w:sz w:val="22"/>
          <w:szCs w:val="22"/>
          <w:lang w:eastAsia="fr-FR"/>
        </w:rPr>
        <w:t>réé l’une des deux</w:t>
      </w:r>
      <w:r w:rsidR="00A8499A" w:rsidRPr="00AA1291">
        <w:rPr>
          <w:b w:val="0"/>
          <w:sz w:val="22"/>
          <w:szCs w:val="22"/>
          <w:lang w:eastAsia="fr-FR"/>
        </w:rPr>
        <w:t xml:space="preserve"> indemnités</w:t>
      </w:r>
      <w:r w:rsidR="004B25F5" w:rsidRPr="00AA1291">
        <w:rPr>
          <w:b w:val="0"/>
          <w:sz w:val="22"/>
          <w:szCs w:val="22"/>
          <w:lang w:eastAsia="fr-FR"/>
        </w:rPr>
        <w:t>.</w:t>
      </w:r>
    </w:p>
    <w:p w14:paraId="6B697CC8" w14:textId="3B77A6DA" w:rsidR="001638AB" w:rsidRPr="00AA1291" w:rsidRDefault="001638AB" w:rsidP="003B4945">
      <w:pPr>
        <w:pStyle w:val="TitreCiSIRH"/>
        <w:ind w:right="0"/>
        <w:rPr>
          <w:b w:val="0"/>
          <w:sz w:val="22"/>
          <w:szCs w:val="22"/>
          <w:lang w:eastAsia="fr-FR"/>
        </w:rPr>
      </w:pPr>
      <w:r w:rsidRPr="00AA1291">
        <w:rPr>
          <w:b w:val="0"/>
          <w:sz w:val="22"/>
          <w:szCs w:val="22"/>
          <w:lang w:eastAsia="fr-FR"/>
        </w:rPr>
        <w:t>Lorsque c</w:t>
      </w:r>
      <w:r w:rsidR="004B25F5" w:rsidRPr="00AA1291">
        <w:rPr>
          <w:b w:val="0"/>
          <w:sz w:val="22"/>
          <w:szCs w:val="22"/>
          <w:lang w:eastAsia="fr-FR"/>
        </w:rPr>
        <w:t>es deux</w:t>
      </w:r>
      <w:r w:rsidR="003E674B" w:rsidRPr="00AA1291">
        <w:rPr>
          <w:b w:val="0"/>
          <w:sz w:val="22"/>
          <w:szCs w:val="22"/>
          <w:lang w:eastAsia="fr-FR"/>
        </w:rPr>
        <w:t xml:space="preserve"> indemnités</w:t>
      </w:r>
      <w:r w:rsidR="00A8499A" w:rsidRPr="00AA1291">
        <w:rPr>
          <w:b w:val="0"/>
          <w:sz w:val="22"/>
          <w:szCs w:val="22"/>
          <w:lang w:eastAsia="fr-FR"/>
        </w:rPr>
        <w:t xml:space="preserve"> </w:t>
      </w:r>
      <w:r w:rsidRPr="00AA1291">
        <w:rPr>
          <w:b w:val="0"/>
          <w:sz w:val="22"/>
          <w:szCs w:val="22"/>
          <w:lang w:eastAsia="fr-FR"/>
        </w:rPr>
        <w:t xml:space="preserve">sont </w:t>
      </w:r>
      <w:r w:rsidR="003E674B" w:rsidRPr="00AA1291">
        <w:rPr>
          <w:b w:val="0"/>
          <w:sz w:val="22"/>
          <w:szCs w:val="22"/>
          <w:lang w:eastAsia="fr-FR"/>
        </w:rPr>
        <w:t>interministériel</w:t>
      </w:r>
      <w:r w:rsidRPr="00AA1291">
        <w:rPr>
          <w:b w:val="0"/>
          <w:sz w:val="22"/>
          <w:szCs w:val="22"/>
          <w:lang w:eastAsia="fr-FR"/>
        </w:rPr>
        <w:t>les</w:t>
      </w:r>
      <w:r w:rsidR="003E674B" w:rsidRPr="00AA1291">
        <w:rPr>
          <w:b w:val="0"/>
          <w:sz w:val="22"/>
          <w:szCs w:val="22"/>
          <w:lang w:eastAsia="fr-FR"/>
        </w:rPr>
        <w:t xml:space="preserve">, l’incompatibilité est </w:t>
      </w:r>
      <w:r w:rsidR="0001254B" w:rsidRPr="00AA1291">
        <w:rPr>
          <w:b w:val="0"/>
          <w:sz w:val="22"/>
          <w:szCs w:val="22"/>
          <w:lang w:eastAsia="fr-FR"/>
        </w:rPr>
        <w:t>rattachée</w:t>
      </w:r>
      <w:r w:rsidR="003E674B" w:rsidRPr="00AA1291">
        <w:rPr>
          <w:b w:val="0"/>
          <w:sz w:val="22"/>
          <w:szCs w:val="22"/>
          <w:lang w:eastAsia="fr-FR"/>
        </w:rPr>
        <w:t xml:space="preserve"> au niveau interministériel</w:t>
      </w:r>
      <w:r w:rsidR="00A8499A" w:rsidRPr="00AA1291">
        <w:rPr>
          <w:b w:val="0"/>
          <w:sz w:val="22"/>
          <w:szCs w:val="22"/>
          <w:lang w:eastAsia="fr-FR"/>
        </w:rPr>
        <w:t>.</w:t>
      </w:r>
    </w:p>
    <w:p w14:paraId="48E501C9" w14:textId="478A01CC" w:rsidR="003E674B" w:rsidRDefault="00A8499A" w:rsidP="003B4945">
      <w:pPr>
        <w:pStyle w:val="TitreCiSIRH"/>
        <w:ind w:right="0"/>
        <w:rPr>
          <w:b w:val="0"/>
          <w:sz w:val="22"/>
          <w:szCs w:val="22"/>
          <w:lang w:eastAsia="fr-FR"/>
        </w:rPr>
      </w:pPr>
      <w:r w:rsidRPr="00AA1291">
        <w:rPr>
          <w:b w:val="0"/>
          <w:sz w:val="22"/>
          <w:szCs w:val="22"/>
          <w:lang w:eastAsia="fr-FR"/>
        </w:rPr>
        <w:t>Quand l’une des indemnités est interministérie</w:t>
      </w:r>
      <w:r w:rsidR="004B25F5" w:rsidRPr="00AA1291">
        <w:rPr>
          <w:b w:val="0"/>
          <w:sz w:val="22"/>
          <w:szCs w:val="22"/>
          <w:lang w:eastAsia="fr-FR"/>
        </w:rPr>
        <w:t>l</w:t>
      </w:r>
      <w:r w:rsidRPr="00AA1291">
        <w:rPr>
          <w:b w:val="0"/>
          <w:sz w:val="22"/>
          <w:szCs w:val="22"/>
          <w:lang w:eastAsia="fr-FR"/>
        </w:rPr>
        <w:t>l</w:t>
      </w:r>
      <w:r w:rsidR="004B25F5" w:rsidRPr="00AA1291">
        <w:rPr>
          <w:b w:val="0"/>
          <w:sz w:val="22"/>
          <w:szCs w:val="22"/>
          <w:lang w:eastAsia="fr-FR"/>
        </w:rPr>
        <w:t>e</w:t>
      </w:r>
      <w:r w:rsidRPr="00AA1291">
        <w:rPr>
          <w:b w:val="0"/>
          <w:sz w:val="22"/>
          <w:szCs w:val="22"/>
          <w:lang w:eastAsia="fr-FR"/>
        </w:rPr>
        <w:t xml:space="preserve"> et l’autre ministérielle, l’incompatibilité est </w:t>
      </w:r>
      <w:r w:rsidR="0001254B" w:rsidRPr="00AA1291">
        <w:rPr>
          <w:b w:val="0"/>
          <w:sz w:val="22"/>
          <w:szCs w:val="22"/>
          <w:lang w:eastAsia="fr-FR"/>
        </w:rPr>
        <w:t>rattachée</w:t>
      </w:r>
      <w:r w:rsidRPr="00AA1291">
        <w:rPr>
          <w:b w:val="0"/>
          <w:sz w:val="22"/>
          <w:szCs w:val="22"/>
          <w:lang w:eastAsia="fr-FR"/>
        </w:rPr>
        <w:t xml:space="preserve"> au niveau du ministère.</w:t>
      </w:r>
    </w:p>
    <w:p w14:paraId="21351F24" w14:textId="1B3620AF" w:rsidR="00F2226D" w:rsidRPr="00453089" w:rsidRDefault="00F2226D" w:rsidP="00F2226D">
      <w:pPr>
        <w:pStyle w:val="TitreCiSIRH"/>
        <w:ind w:right="0"/>
        <w:rPr>
          <w:b w:val="0"/>
          <w:i/>
          <w:sz w:val="22"/>
          <w:szCs w:val="22"/>
          <w:u w:val="single"/>
          <w:lang w:eastAsia="fr-FR"/>
        </w:rPr>
      </w:pPr>
      <w:r>
        <w:rPr>
          <w:b w:val="0"/>
          <w:i/>
          <w:sz w:val="22"/>
          <w:szCs w:val="22"/>
          <w:u w:val="single"/>
          <w:lang w:eastAsia="fr-FR"/>
        </w:rPr>
        <w:t>Codes PAY</w:t>
      </w:r>
    </w:p>
    <w:p w14:paraId="1482630D" w14:textId="0E9315DB" w:rsidR="004B25F5" w:rsidRDefault="00A32AF6" w:rsidP="003E0381">
      <w:pPr>
        <w:pStyle w:val="Commentaire"/>
        <w:rPr>
          <w:sz w:val="22"/>
          <w:szCs w:val="22"/>
          <w:lang w:eastAsia="fr-FR"/>
        </w:rPr>
      </w:pPr>
      <w:r>
        <w:rPr>
          <w:sz w:val="22"/>
          <w:szCs w:val="22"/>
          <w:lang w:eastAsia="fr-FR"/>
        </w:rPr>
        <w:t>Les codes indemnité PAY correspondants aux codes BJ sont alimentés automatiquement dans INGRES à l’aide de la nomenclature BG_CODE_BJ.</w:t>
      </w:r>
      <w:r w:rsidR="004B25F5" w:rsidRPr="003E0381">
        <w:rPr>
          <w:sz w:val="22"/>
          <w:szCs w:val="22"/>
          <w:lang w:eastAsia="fr-FR"/>
        </w:rPr>
        <w:t xml:space="preserve"> Certaines primes et indemnités n’ont pas de codes indemnités PAY car elles ne sont pas notifiées par un mouvement 05, 20 </w:t>
      </w:r>
      <w:r>
        <w:rPr>
          <w:sz w:val="22"/>
          <w:szCs w:val="22"/>
          <w:lang w:eastAsia="fr-FR"/>
        </w:rPr>
        <w:t>ou</w:t>
      </w:r>
      <w:r w:rsidRPr="003E0381">
        <w:rPr>
          <w:sz w:val="22"/>
          <w:szCs w:val="22"/>
          <w:lang w:eastAsia="fr-FR"/>
        </w:rPr>
        <w:t xml:space="preserve"> </w:t>
      </w:r>
      <w:r w:rsidR="004B25F5" w:rsidRPr="003E0381">
        <w:rPr>
          <w:sz w:val="22"/>
          <w:szCs w:val="22"/>
          <w:lang w:eastAsia="fr-FR"/>
        </w:rPr>
        <w:t>22 mais par une autre donnée (exemple</w:t>
      </w:r>
      <w:r w:rsidR="00AD5A42">
        <w:rPr>
          <w:sz w:val="22"/>
          <w:szCs w:val="22"/>
          <w:lang w:eastAsia="fr-FR"/>
        </w:rPr>
        <w:t> :</w:t>
      </w:r>
      <w:r w:rsidR="004B25F5" w:rsidRPr="003E0381">
        <w:rPr>
          <w:sz w:val="22"/>
          <w:szCs w:val="22"/>
          <w:lang w:eastAsia="fr-FR"/>
        </w:rPr>
        <w:t xml:space="preserve"> NBI</w:t>
      </w:r>
      <w:r w:rsidR="00AD5A42">
        <w:rPr>
          <w:sz w:val="22"/>
          <w:szCs w:val="22"/>
          <w:lang w:eastAsia="fr-FR"/>
        </w:rPr>
        <w:t> :</w:t>
      </w:r>
      <w:r w:rsidR="004B25F5" w:rsidRPr="003E0381">
        <w:rPr>
          <w:sz w:val="22"/>
          <w:szCs w:val="22"/>
          <w:lang w:eastAsia="fr-FR"/>
        </w:rPr>
        <w:t xml:space="preserve"> zone NBI du mouvement 02</w:t>
      </w:r>
      <w:r w:rsidR="00AD5A42">
        <w:rPr>
          <w:sz w:val="22"/>
          <w:szCs w:val="22"/>
          <w:lang w:eastAsia="fr-FR"/>
        </w:rPr>
        <w:t>)</w:t>
      </w:r>
      <w:r w:rsidR="004B25F5" w:rsidRPr="003E0381">
        <w:rPr>
          <w:sz w:val="22"/>
          <w:szCs w:val="22"/>
          <w:lang w:eastAsia="fr-FR"/>
        </w:rPr>
        <w:t xml:space="preserve">. Dans ce cas seul le code BJ est alimenté et </w:t>
      </w:r>
      <w:r w:rsidR="00F2226D">
        <w:rPr>
          <w:sz w:val="22"/>
          <w:szCs w:val="22"/>
          <w:lang w:eastAsia="fr-FR"/>
        </w:rPr>
        <w:t xml:space="preserve">en conséquence </w:t>
      </w:r>
      <w:r w:rsidR="004B25F5" w:rsidRPr="003E0381">
        <w:rPr>
          <w:sz w:val="22"/>
          <w:szCs w:val="22"/>
          <w:lang w:eastAsia="fr-FR"/>
        </w:rPr>
        <w:t>la zone code indemnité PAY reste vide.</w:t>
      </w:r>
    </w:p>
    <w:p w14:paraId="1A4F7D62" w14:textId="638D03D6" w:rsidR="00453089" w:rsidRPr="003E0381" w:rsidRDefault="00453089" w:rsidP="003E0381">
      <w:pPr>
        <w:pStyle w:val="Commentaire"/>
        <w:rPr>
          <w:sz w:val="22"/>
          <w:szCs w:val="22"/>
          <w:lang w:eastAsia="fr-FR"/>
        </w:rPr>
      </w:pPr>
      <w:r>
        <w:rPr>
          <w:sz w:val="22"/>
          <w:szCs w:val="22"/>
          <w:lang w:eastAsia="fr-FR"/>
        </w:rPr>
        <w:t xml:space="preserve">Le contrôle a priori dans les SIRH est effectué par </w:t>
      </w:r>
      <w:r w:rsidR="005313F0">
        <w:rPr>
          <w:sz w:val="22"/>
          <w:szCs w:val="22"/>
          <w:lang w:eastAsia="fr-FR"/>
        </w:rPr>
        <w:t>l’exploitation</w:t>
      </w:r>
      <w:r>
        <w:rPr>
          <w:sz w:val="22"/>
          <w:szCs w:val="22"/>
          <w:lang w:eastAsia="fr-FR"/>
        </w:rPr>
        <w:t xml:space="preserve"> des codes des indemnités </w:t>
      </w:r>
      <w:r w:rsidR="005313F0">
        <w:rPr>
          <w:sz w:val="22"/>
          <w:szCs w:val="22"/>
          <w:lang w:eastAsia="fr-FR"/>
        </w:rPr>
        <w:t xml:space="preserve">PAY (colonnes </w:t>
      </w:r>
      <w:r>
        <w:rPr>
          <w:sz w:val="22"/>
          <w:szCs w:val="22"/>
          <w:lang w:eastAsia="fr-FR"/>
        </w:rPr>
        <w:t>R_FOR_IDPAY1 et R_FOR_IDPAY2</w:t>
      </w:r>
      <w:r w:rsidR="005313F0">
        <w:rPr>
          <w:sz w:val="22"/>
          <w:szCs w:val="22"/>
          <w:lang w:eastAsia="fr-FR"/>
        </w:rPr>
        <w:t>)</w:t>
      </w:r>
      <w:r>
        <w:rPr>
          <w:sz w:val="22"/>
          <w:szCs w:val="22"/>
          <w:lang w:eastAsia="fr-FR"/>
        </w:rPr>
        <w:t>.</w:t>
      </w:r>
    </w:p>
    <w:p w14:paraId="691E93D5" w14:textId="4853C26B" w:rsidR="00520439" w:rsidRDefault="00520439" w:rsidP="003E674B">
      <w:pPr>
        <w:pStyle w:val="TitreCiSIRH"/>
        <w:rPr>
          <w:b w:val="0"/>
          <w:sz w:val="22"/>
          <w:szCs w:val="22"/>
          <w:lang w:eastAsia="fr-FR"/>
        </w:rPr>
      </w:pPr>
      <w:r>
        <w:rPr>
          <w:b w:val="0"/>
          <w:sz w:val="22"/>
          <w:szCs w:val="22"/>
          <w:lang w:eastAsia="fr-FR"/>
        </w:rPr>
        <w:t>Les codes BJ et codes indemnités</w:t>
      </w:r>
      <w:r w:rsidR="00084173">
        <w:rPr>
          <w:b w:val="0"/>
          <w:sz w:val="22"/>
          <w:szCs w:val="22"/>
          <w:lang w:eastAsia="fr-FR"/>
        </w:rPr>
        <w:t xml:space="preserve"> PAY</w:t>
      </w:r>
      <w:r>
        <w:rPr>
          <w:b w:val="0"/>
          <w:sz w:val="22"/>
          <w:szCs w:val="22"/>
          <w:lang w:eastAsia="fr-FR"/>
        </w:rPr>
        <w:t xml:space="preserve"> sont accompagnés de leur</w:t>
      </w:r>
      <w:r w:rsidR="002A2B31">
        <w:rPr>
          <w:b w:val="0"/>
          <w:sz w:val="22"/>
          <w:szCs w:val="22"/>
          <w:lang w:eastAsia="fr-FR"/>
        </w:rPr>
        <w:t>s</w:t>
      </w:r>
      <w:r>
        <w:rPr>
          <w:b w:val="0"/>
          <w:sz w:val="22"/>
          <w:szCs w:val="22"/>
          <w:lang w:eastAsia="fr-FR"/>
        </w:rPr>
        <w:t xml:space="preserve"> libellé</w:t>
      </w:r>
      <w:r w:rsidR="002A2B31">
        <w:rPr>
          <w:b w:val="0"/>
          <w:sz w:val="22"/>
          <w:szCs w:val="22"/>
          <w:lang w:eastAsia="fr-FR"/>
        </w:rPr>
        <w:t>s</w:t>
      </w:r>
      <w:r>
        <w:rPr>
          <w:b w:val="0"/>
          <w:sz w:val="22"/>
          <w:szCs w:val="22"/>
          <w:lang w:eastAsia="fr-FR"/>
        </w:rPr>
        <w:t xml:space="preserve"> court</w:t>
      </w:r>
      <w:r w:rsidR="002A2B31">
        <w:rPr>
          <w:b w:val="0"/>
          <w:sz w:val="22"/>
          <w:szCs w:val="22"/>
          <w:lang w:eastAsia="fr-FR"/>
        </w:rPr>
        <w:t>s</w:t>
      </w:r>
      <w:r w:rsidR="00453089">
        <w:rPr>
          <w:b w:val="0"/>
          <w:sz w:val="22"/>
          <w:szCs w:val="22"/>
          <w:lang w:eastAsia="fr-FR"/>
        </w:rPr>
        <w:t>.</w:t>
      </w:r>
    </w:p>
    <w:p w14:paraId="064337D7" w14:textId="74F1FFDD" w:rsidR="00F2226D" w:rsidRPr="00453089" w:rsidRDefault="00F2226D" w:rsidP="00F2226D">
      <w:pPr>
        <w:pStyle w:val="TitreCiSIRH"/>
        <w:ind w:right="0"/>
        <w:rPr>
          <w:b w:val="0"/>
          <w:i/>
          <w:sz w:val="22"/>
          <w:szCs w:val="22"/>
          <w:u w:val="single"/>
          <w:lang w:eastAsia="fr-FR"/>
        </w:rPr>
      </w:pPr>
      <w:r>
        <w:rPr>
          <w:b w:val="0"/>
          <w:i/>
          <w:sz w:val="22"/>
          <w:szCs w:val="22"/>
          <w:u w:val="single"/>
          <w:lang w:eastAsia="fr-FR"/>
        </w:rPr>
        <w:t>Références juridiques</w:t>
      </w:r>
    </w:p>
    <w:p w14:paraId="551A2F5D" w14:textId="413D45BF" w:rsidR="00520439" w:rsidRDefault="00AD5A42" w:rsidP="003B4945">
      <w:pPr>
        <w:pStyle w:val="TitreCiSIRH"/>
        <w:ind w:right="0"/>
        <w:rPr>
          <w:b w:val="0"/>
          <w:sz w:val="22"/>
          <w:szCs w:val="22"/>
          <w:lang w:eastAsia="fr-FR"/>
        </w:rPr>
      </w:pPr>
      <w:r>
        <w:rPr>
          <w:b w:val="0"/>
          <w:sz w:val="22"/>
          <w:szCs w:val="22"/>
          <w:lang w:eastAsia="fr-FR"/>
        </w:rPr>
        <w:t>La</w:t>
      </w:r>
      <w:r w:rsidR="00520439">
        <w:rPr>
          <w:b w:val="0"/>
          <w:sz w:val="22"/>
          <w:szCs w:val="22"/>
          <w:lang w:eastAsia="fr-FR"/>
        </w:rPr>
        <w:t xml:space="preserve"> référence juridique </w:t>
      </w:r>
      <w:r>
        <w:rPr>
          <w:b w:val="0"/>
          <w:sz w:val="22"/>
          <w:szCs w:val="22"/>
          <w:lang w:eastAsia="fr-FR"/>
        </w:rPr>
        <w:t xml:space="preserve">correspond au </w:t>
      </w:r>
      <w:r w:rsidR="00520439">
        <w:rPr>
          <w:b w:val="0"/>
          <w:sz w:val="22"/>
          <w:szCs w:val="22"/>
          <w:lang w:eastAsia="fr-FR"/>
        </w:rPr>
        <w:t xml:space="preserve">texte qui </w:t>
      </w:r>
      <w:r>
        <w:rPr>
          <w:b w:val="0"/>
          <w:sz w:val="22"/>
          <w:szCs w:val="22"/>
          <w:lang w:eastAsia="fr-FR"/>
        </w:rPr>
        <w:t>prévoit</w:t>
      </w:r>
      <w:r w:rsidR="00520439">
        <w:rPr>
          <w:b w:val="0"/>
          <w:sz w:val="22"/>
          <w:szCs w:val="22"/>
          <w:lang w:eastAsia="fr-FR"/>
        </w:rPr>
        <w:t xml:space="preserve"> l’incompatibilité</w:t>
      </w:r>
      <w:r>
        <w:rPr>
          <w:b w:val="0"/>
          <w:sz w:val="22"/>
          <w:szCs w:val="22"/>
          <w:lang w:eastAsia="fr-FR"/>
        </w:rPr>
        <w:t xml:space="preserve"> décrite</w:t>
      </w:r>
      <w:r w:rsidR="00520439">
        <w:rPr>
          <w:b w:val="0"/>
          <w:sz w:val="22"/>
          <w:szCs w:val="22"/>
          <w:lang w:eastAsia="fr-FR"/>
        </w:rPr>
        <w:t xml:space="preserve">. </w:t>
      </w:r>
      <w:r>
        <w:rPr>
          <w:b w:val="0"/>
          <w:sz w:val="22"/>
          <w:szCs w:val="22"/>
          <w:lang w:eastAsia="fr-FR"/>
        </w:rPr>
        <w:t>L</w:t>
      </w:r>
      <w:r w:rsidR="00520439">
        <w:rPr>
          <w:b w:val="0"/>
          <w:sz w:val="22"/>
          <w:szCs w:val="22"/>
          <w:lang w:eastAsia="fr-FR"/>
        </w:rPr>
        <w:t xml:space="preserve">a zone </w:t>
      </w:r>
      <w:r>
        <w:rPr>
          <w:b w:val="0"/>
          <w:sz w:val="22"/>
          <w:szCs w:val="22"/>
          <w:lang w:eastAsia="fr-FR"/>
        </w:rPr>
        <w:t>« </w:t>
      </w:r>
      <w:r w:rsidR="002A2B31">
        <w:rPr>
          <w:b w:val="0"/>
          <w:sz w:val="22"/>
          <w:szCs w:val="22"/>
          <w:lang w:eastAsia="fr-FR"/>
        </w:rPr>
        <w:t>C</w:t>
      </w:r>
      <w:r w:rsidR="00520439">
        <w:rPr>
          <w:b w:val="0"/>
          <w:sz w:val="22"/>
          <w:szCs w:val="22"/>
          <w:lang w:eastAsia="fr-FR"/>
        </w:rPr>
        <w:t>ommentaires</w:t>
      </w:r>
      <w:r w:rsidR="002A2B31">
        <w:rPr>
          <w:b w:val="0"/>
          <w:sz w:val="22"/>
          <w:szCs w:val="22"/>
          <w:lang w:eastAsia="fr-FR"/>
        </w:rPr>
        <w:t> »</w:t>
      </w:r>
      <w:r>
        <w:rPr>
          <w:b w:val="0"/>
          <w:sz w:val="22"/>
          <w:szCs w:val="22"/>
          <w:lang w:eastAsia="fr-FR"/>
        </w:rPr>
        <w:t> </w:t>
      </w:r>
      <w:r w:rsidR="00520439">
        <w:rPr>
          <w:b w:val="0"/>
          <w:sz w:val="22"/>
          <w:szCs w:val="22"/>
          <w:lang w:eastAsia="fr-FR"/>
        </w:rPr>
        <w:t xml:space="preserve"> de l’incompatibilité</w:t>
      </w:r>
      <w:r w:rsidR="00453089">
        <w:rPr>
          <w:b w:val="0"/>
          <w:sz w:val="22"/>
          <w:szCs w:val="22"/>
          <w:lang w:eastAsia="fr-FR"/>
        </w:rPr>
        <w:t xml:space="preserve"> </w:t>
      </w:r>
      <w:r>
        <w:rPr>
          <w:b w:val="0"/>
          <w:sz w:val="22"/>
          <w:szCs w:val="22"/>
          <w:lang w:eastAsia="fr-FR"/>
        </w:rPr>
        <w:t xml:space="preserve">précise </w:t>
      </w:r>
      <w:r w:rsidR="00520439">
        <w:rPr>
          <w:b w:val="0"/>
          <w:sz w:val="22"/>
          <w:szCs w:val="22"/>
          <w:lang w:eastAsia="fr-FR"/>
        </w:rPr>
        <w:t>l’article</w:t>
      </w:r>
      <w:r w:rsidR="00453089">
        <w:rPr>
          <w:b w:val="0"/>
          <w:sz w:val="22"/>
          <w:szCs w:val="22"/>
          <w:lang w:eastAsia="fr-FR"/>
        </w:rPr>
        <w:t xml:space="preserve"> </w:t>
      </w:r>
      <w:r>
        <w:rPr>
          <w:b w:val="0"/>
          <w:sz w:val="22"/>
          <w:szCs w:val="22"/>
          <w:lang w:eastAsia="fr-FR"/>
        </w:rPr>
        <w:t>de ce texte</w:t>
      </w:r>
      <w:r w:rsidR="00520439">
        <w:rPr>
          <w:b w:val="0"/>
          <w:sz w:val="22"/>
          <w:szCs w:val="22"/>
          <w:lang w:eastAsia="fr-FR"/>
        </w:rPr>
        <w:t xml:space="preserve">. </w:t>
      </w:r>
      <w:r w:rsidR="006E1F6F">
        <w:rPr>
          <w:b w:val="0"/>
          <w:sz w:val="22"/>
          <w:szCs w:val="22"/>
          <w:lang w:eastAsia="fr-FR"/>
        </w:rPr>
        <w:t xml:space="preserve">Lorsque l’incompatibilité est prévue par chacun des textes fondant respectivement les 2 indemnités, alors </w:t>
      </w:r>
      <w:r w:rsidR="00520439">
        <w:rPr>
          <w:b w:val="0"/>
          <w:sz w:val="22"/>
          <w:szCs w:val="22"/>
          <w:lang w:eastAsia="fr-FR"/>
        </w:rPr>
        <w:t>une seule référence juridique est retenue.</w:t>
      </w:r>
    </w:p>
    <w:p w14:paraId="4FA5A772" w14:textId="02F1BAAC" w:rsidR="00CD3F98" w:rsidRPr="00453089" w:rsidRDefault="00CD3F98" w:rsidP="003B4945">
      <w:pPr>
        <w:pStyle w:val="TitreCiSIRH"/>
        <w:ind w:right="0"/>
        <w:rPr>
          <w:b w:val="0"/>
          <w:i/>
          <w:sz w:val="22"/>
          <w:szCs w:val="22"/>
          <w:u w:val="single"/>
          <w:lang w:eastAsia="fr-FR"/>
        </w:rPr>
      </w:pPr>
      <w:r w:rsidRPr="00453089">
        <w:rPr>
          <w:b w:val="0"/>
          <w:i/>
          <w:sz w:val="22"/>
          <w:szCs w:val="22"/>
          <w:u w:val="single"/>
          <w:lang w:eastAsia="fr-FR"/>
        </w:rPr>
        <w:t>Période</w:t>
      </w:r>
      <w:r w:rsidR="00F2226D">
        <w:rPr>
          <w:b w:val="0"/>
          <w:i/>
          <w:sz w:val="22"/>
          <w:szCs w:val="22"/>
          <w:u w:val="single"/>
          <w:lang w:eastAsia="fr-FR"/>
        </w:rPr>
        <w:t>s</w:t>
      </w:r>
      <w:r w:rsidRPr="00453089">
        <w:rPr>
          <w:b w:val="0"/>
          <w:i/>
          <w:sz w:val="22"/>
          <w:szCs w:val="22"/>
          <w:u w:val="single"/>
          <w:lang w:eastAsia="fr-FR"/>
        </w:rPr>
        <w:t xml:space="preserve"> d’incompatibilité</w:t>
      </w:r>
    </w:p>
    <w:p w14:paraId="6897EC95" w14:textId="53DB8E07" w:rsidR="00520439" w:rsidRDefault="00520439" w:rsidP="003B4945">
      <w:pPr>
        <w:pStyle w:val="TitreCiSIRH"/>
        <w:ind w:right="0"/>
        <w:rPr>
          <w:b w:val="0"/>
          <w:sz w:val="22"/>
          <w:szCs w:val="22"/>
          <w:lang w:eastAsia="fr-FR"/>
        </w:rPr>
      </w:pPr>
      <w:r>
        <w:rPr>
          <w:b w:val="0"/>
          <w:sz w:val="22"/>
          <w:szCs w:val="22"/>
          <w:lang w:eastAsia="fr-FR"/>
        </w:rPr>
        <w:t>La date de début de l’incompatibilité</w:t>
      </w:r>
      <w:r w:rsidR="00C31A4D">
        <w:rPr>
          <w:b w:val="0"/>
          <w:sz w:val="22"/>
          <w:szCs w:val="22"/>
          <w:lang w:eastAsia="fr-FR"/>
        </w:rPr>
        <w:t xml:space="preserve"> (</w:t>
      </w:r>
      <w:r w:rsidR="002A2B31">
        <w:rPr>
          <w:b w:val="0"/>
          <w:sz w:val="22"/>
          <w:szCs w:val="22"/>
          <w:lang w:eastAsia="fr-FR"/>
        </w:rPr>
        <w:t xml:space="preserve">colonne </w:t>
      </w:r>
      <w:r w:rsidR="00C31A4D">
        <w:rPr>
          <w:b w:val="0"/>
          <w:sz w:val="22"/>
          <w:szCs w:val="22"/>
          <w:lang w:eastAsia="fr-FR"/>
        </w:rPr>
        <w:t>R</w:t>
      </w:r>
      <w:r w:rsidR="00C31A4D" w:rsidRPr="00C31A4D">
        <w:rPr>
          <w:b w:val="0"/>
          <w:sz w:val="22"/>
          <w:szCs w:val="22"/>
          <w:lang w:eastAsia="fr-FR"/>
        </w:rPr>
        <w:t>_FOR_DATDEB</w:t>
      </w:r>
      <w:r w:rsidR="00C31A4D">
        <w:rPr>
          <w:b w:val="0"/>
          <w:sz w:val="22"/>
          <w:szCs w:val="22"/>
          <w:lang w:eastAsia="fr-FR"/>
        </w:rPr>
        <w:t xml:space="preserve">) </w:t>
      </w:r>
      <w:r w:rsidR="006E1F6F">
        <w:rPr>
          <w:b w:val="0"/>
          <w:sz w:val="22"/>
          <w:szCs w:val="22"/>
          <w:lang w:eastAsia="fr-FR"/>
        </w:rPr>
        <w:t>correspond</w:t>
      </w:r>
      <w:r w:rsidR="00C31A4D">
        <w:rPr>
          <w:b w:val="0"/>
          <w:sz w:val="22"/>
          <w:szCs w:val="22"/>
          <w:lang w:eastAsia="fr-FR"/>
        </w:rPr>
        <w:t xml:space="preserve"> </w:t>
      </w:r>
      <w:r w:rsidR="00453089">
        <w:rPr>
          <w:b w:val="0"/>
          <w:sz w:val="22"/>
          <w:szCs w:val="22"/>
          <w:lang w:eastAsia="fr-FR"/>
        </w:rPr>
        <w:t xml:space="preserve">à </w:t>
      </w:r>
      <w:r w:rsidR="00C31A4D">
        <w:rPr>
          <w:b w:val="0"/>
          <w:sz w:val="22"/>
          <w:szCs w:val="22"/>
          <w:lang w:eastAsia="fr-FR"/>
        </w:rPr>
        <w:t>la date de création de l’indemnité la plus récente</w:t>
      </w:r>
      <w:r w:rsidR="002A2B31">
        <w:rPr>
          <w:b w:val="0"/>
          <w:sz w:val="22"/>
          <w:szCs w:val="22"/>
          <w:lang w:eastAsia="fr-FR"/>
        </w:rPr>
        <w:t>.</w:t>
      </w:r>
    </w:p>
    <w:p w14:paraId="275BFC41" w14:textId="28E492F0" w:rsidR="00C31A4D" w:rsidRDefault="000D3BCD" w:rsidP="003B4945">
      <w:pPr>
        <w:pStyle w:val="TitreCiSIRH"/>
        <w:ind w:right="0"/>
        <w:rPr>
          <w:b w:val="0"/>
          <w:sz w:val="22"/>
          <w:szCs w:val="22"/>
          <w:lang w:eastAsia="fr-FR"/>
        </w:rPr>
      </w:pPr>
      <w:r>
        <w:rPr>
          <w:b w:val="0"/>
          <w:sz w:val="22"/>
          <w:szCs w:val="22"/>
          <w:lang w:eastAsia="fr-FR"/>
        </w:rPr>
        <w:t>La date de fin de l’incompatibilité</w:t>
      </w:r>
      <w:r w:rsidR="00A32AF6">
        <w:rPr>
          <w:b w:val="0"/>
          <w:sz w:val="22"/>
          <w:szCs w:val="22"/>
          <w:lang w:eastAsia="fr-FR"/>
        </w:rPr>
        <w:t xml:space="preserve"> </w:t>
      </w:r>
      <w:r>
        <w:rPr>
          <w:b w:val="0"/>
          <w:sz w:val="22"/>
          <w:szCs w:val="22"/>
          <w:lang w:eastAsia="fr-FR"/>
        </w:rPr>
        <w:t>(</w:t>
      </w:r>
      <w:r w:rsidR="002A2B31">
        <w:rPr>
          <w:b w:val="0"/>
          <w:sz w:val="22"/>
          <w:szCs w:val="22"/>
          <w:lang w:eastAsia="fr-FR"/>
        </w:rPr>
        <w:t xml:space="preserve">colonne </w:t>
      </w:r>
      <w:r>
        <w:rPr>
          <w:b w:val="0"/>
          <w:sz w:val="22"/>
          <w:szCs w:val="22"/>
          <w:lang w:eastAsia="fr-FR"/>
        </w:rPr>
        <w:t xml:space="preserve">R_FOR_DATFIN) </w:t>
      </w:r>
      <w:r w:rsidR="006E1F6F">
        <w:rPr>
          <w:b w:val="0"/>
          <w:sz w:val="22"/>
          <w:szCs w:val="22"/>
          <w:lang w:eastAsia="fr-FR"/>
        </w:rPr>
        <w:t>correspond</w:t>
      </w:r>
      <w:r>
        <w:rPr>
          <w:b w:val="0"/>
          <w:sz w:val="22"/>
          <w:szCs w:val="22"/>
          <w:lang w:eastAsia="fr-FR"/>
        </w:rPr>
        <w:t xml:space="preserve"> </w:t>
      </w:r>
      <w:r w:rsidR="006E1F6F">
        <w:rPr>
          <w:b w:val="0"/>
          <w:sz w:val="22"/>
          <w:szCs w:val="22"/>
          <w:lang w:eastAsia="fr-FR"/>
        </w:rPr>
        <w:t xml:space="preserve">à </w:t>
      </w:r>
      <w:r>
        <w:rPr>
          <w:b w:val="0"/>
          <w:sz w:val="22"/>
          <w:szCs w:val="22"/>
          <w:lang w:eastAsia="fr-FR"/>
        </w:rPr>
        <w:t>la date d’abrogation ou d’extinction de l’une des deux indemnités sauf dispositions transitoires particulières.</w:t>
      </w:r>
    </w:p>
    <w:p w14:paraId="78BF7904" w14:textId="559030E4" w:rsidR="00CD3F98" w:rsidRPr="002A2B31" w:rsidRDefault="00CD3F98" w:rsidP="003B4945">
      <w:pPr>
        <w:pStyle w:val="TitreCiSIRH"/>
        <w:ind w:right="0"/>
        <w:rPr>
          <w:b w:val="0"/>
          <w:i/>
          <w:sz w:val="22"/>
          <w:szCs w:val="22"/>
          <w:u w:val="single"/>
          <w:lang w:eastAsia="fr-FR"/>
        </w:rPr>
      </w:pPr>
      <w:r w:rsidRPr="002A2B31">
        <w:rPr>
          <w:b w:val="0"/>
          <w:i/>
          <w:sz w:val="22"/>
          <w:szCs w:val="22"/>
          <w:u w:val="single"/>
          <w:lang w:eastAsia="fr-FR"/>
        </w:rPr>
        <w:t>Incompatibilité totale, partielle, permanente</w:t>
      </w:r>
    </w:p>
    <w:p w14:paraId="16F98FB4" w14:textId="7D5A76B0" w:rsidR="00C041D0" w:rsidRDefault="004D4E5C" w:rsidP="003B4945">
      <w:pPr>
        <w:pStyle w:val="TitreCiSIRH"/>
        <w:ind w:right="0"/>
        <w:rPr>
          <w:b w:val="0"/>
          <w:sz w:val="22"/>
          <w:szCs w:val="22"/>
          <w:lang w:eastAsia="fr-FR"/>
        </w:rPr>
      </w:pPr>
      <w:r>
        <w:rPr>
          <w:b w:val="0"/>
          <w:sz w:val="22"/>
          <w:szCs w:val="22"/>
          <w:lang w:eastAsia="fr-FR"/>
        </w:rPr>
        <w:t>L</w:t>
      </w:r>
      <w:r w:rsidR="003B4945">
        <w:rPr>
          <w:b w:val="0"/>
          <w:sz w:val="22"/>
          <w:szCs w:val="22"/>
          <w:lang w:eastAsia="fr-FR"/>
        </w:rPr>
        <w:t xml:space="preserve">orsque </w:t>
      </w:r>
      <w:r w:rsidR="00E029CE">
        <w:rPr>
          <w:b w:val="0"/>
          <w:sz w:val="22"/>
          <w:szCs w:val="22"/>
          <w:lang w:eastAsia="fr-FR"/>
        </w:rPr>
        <w:t xml:space="preserve">la </w:t>
      </w:r>
      <w:r w:rsidR="002A2B31">
        <w:rPr>
          <w:b w:val="0"/>
          <w:sz w:val="22"/>
          <w:szCs w:val="22"/>
          <w:lang w:eastAsia="fr-FR"/>
        </w:rPr>
        <w:t xml:space="preserve">colonne </w:t>
      </w:r>
      <w:r>
        <w:rPr>
          <w:b w:val="0"/>
          <w:sz w:val="22"/>
          <w:szCs w:val="22"/>
          <w:lang w:eastAsia="fr-FR"/>
        </w:rPr>
        <w:t>R_FOR_INDTOT</w:t>
      </w:r>
      <w:r w:rsidR="003A131C">
        <w:rPr>
          <w:b w:val="0"/>
          <w:sz w:val="22"/>
          <w:szCs w:val="22"/>
          <w:lang w:eastAsia="fr-FR"/>
        </w:rPr>
        <w:t>  est valorisé</w:t>
      </w:r>
      <w:r w:rsidR="00E029CE">
        <w:rPr>
          <w:b w:val="0"/>
          <w:sz w:val="22"/>
          <w:szCs w:val="22"/>
          <w:lang w:eastAsia="fr-FR"/>
        </w:rPr>
        <w:t>e</w:t>
      </w:r>
      <w:r w:rsidR="003E0381">
        <w:rPr>
          <w:b w:val="0"/>
          <w:sz w:val="22"/>
          <w:szCs w:val="22"/>
          <w:lang w:eastAsia="fr-FR"/>
        </w:rPr>
        <w:t xml:space="preserve"> </w:t>
      </w:r>
      <w:r>
        <w:rPr>
          <w:b w:val="0"/>
          <w:sz w:val="22"/>
          <w:szCs w:val="22"/>
          <w:lang w:eastAsia="fr-FR"/>
        </w:rPr>
        <w:t>à</w:t>
      </w:r>
      <w:r w:rsidR="00C041D0">
        <w:rPr>
          <w:b w:val="0"/>
          <w:sz w:val="22"/>
          <w:szCs w:val="22"/>
          <w:lang w:eastAsia="fr-FR"/>
        </w:rPr>
        <w:t> :</w:t>
      </w:r>
    </w:p>
    <w:p w14:paraId="2D3E031E" w14:textId="1288365A" w:rsidR="006E1F6F" w:rsidRDefault="00E029CE" w:rsidP="00796464">
      <w:pPr>
        <w:pStyle w:val="TitreCiSIRH"/>
        <w:numPr>
          <w:ilvl w:val="0"/>
          <w:numId w:val="44"/>
        </w:numPr>
        <w:ind w:right="0"/>
        <w:rPr>
          <w:b w:val="0"/>
          <w:sz w:val="22"/>
          <w:szCs w:val="22"/>
          <w:lang w:eastAsia="fr-FR"/>
        </w:rPr>
      </w:pPr>
      <w:r>
        <w:rPr>
          <w:b w:val="0"/>
          <w:sz w:val="22"/>
          <w:szCs w:val="22"/>
          <w:lang w:eastAsia="fr-FR"/>
        </w:rPr>
        <w:t>1</w:t>
      </w:r>
      <w:r w:rsidR="00C041D0">
        <w:rPr>
          <w:b w:val="0"/>
          <w:sz w:val="22"/>
          <w:szCs w:val="22"/>
          <w:lang w:eastAsia="fr-FR"/>
        </w:rPr>
        <w:t>,</w:t>
      </w:r>
      <w:r w:rsidR="004D4E5C">
        <w:rPr>
          <w:b w:val="0"/>
          <w:sz w:val="22"/>
          <w:szCs w:val="22"/>
          <w:lang w:eastAsia="fr-FR"/>
        </w:rPr>
        <w:t xml:space="preserve">  </w:t>
      </w:r>
      <w:r w:rsidR="003A131C">
        <w:rPr>
          <w:b w:val="0"/>
          <w:sz w:val="22"/>
          <w:szCs w:val="22"/>
          <w:lang w:eastAsia="fr-FR"/>
        </w:rPr>
        <w:t>alors</w:t>
      </w:r>
      <w:r w:rsidR="004D4E5C">
        <w:rPr>
          <w:b w:val="0"/>
          <w:sz w:val="22"/>
          <w:szCs w:val="22"/>
          <w:lang w:eastAsia="fr-FR"/>
        </w:rPr>
        <w:t xml:space="preserve"> les 2 </w:t>
      </w:r>
      <w:r w:rsidR="003A131C">
        <w:rPr>
          <w:b w:val="0"/>
          <w:sz w:val="22"/>
          <w:szCs w:val="22"/>
          <w:lang w:eastAsia="fr-FR"/>
        </w:rPr>
        <w:t>codes BJ</w:t>
      </w:r>
      <w:r w:rsidR="004D4E5C">
        <w:rPr>
          <w:b w:val="0"/>
          <w:sz w:val="22"/>
          <w:szCs w:val="22"/>
          <w:lang w:eastAsia="fr-FR"/>
        </w:rPr>
        <w:t xml:space="preserve"> sont </w:t>
      </w:r>
      <w:r w:rsidR="00C041D0">
        <w:rPr>
          <w:b w:val="0"/>
          <w:sz w:val="22"/>
          <w:szCs w:val="22"/>
          <w:lang w:eastAsia="fr-FR"/>
        </w:rPr>
        <w:t xml:space="preserve">totalement </w:t>
      </w:r>
      <w:r w:rsidR="004D4E5C">
        <w:rPr>
          <w:b w:val="0"/>
          <w:sz w:val="22"/>
          <w:szCs w:val="22"/>
          <w:lang w:eastAsia="fr-FR"/>
        </w:rPr>
        <w:t>incompat</w:t>
      </w:r>
      <w:r w:rsidR="002A2B31">
        <w:rPr>
          <w:b w:val="0"/>
          <w:sz w:val="22"/>
          <w:szCs w:val="22"/>
          <w:lang w:eastAsia="fr-FR"/>
        </w:rPr>
        <w:t>ibles sur la période considérée </w:t>
      </w:r>
      <w:r>
        <w:rPr>
          <w:b w:val="0"/>
          <w:sz w:val="22"/>
          <w:szCs w:val="22"/>
          <w:lang w:eastAsia="fr-FR"/>
        </w:rPr>
        <w:t xml:space="preserve"> (alors le témoin incompatibilité totale est : OUI dans INGRES</w:t>
      </w:r>
      <w:r w:rsidR="002A2B31">
        <w:rPr>
          <w:b w:val="0"/>
          <w:sz w:val="22"/>
          <w:szCs w:val="22"/>
          <w:lang w:eastAsia="fr-FR"/>
        </w:rPr>
        <w:t>;</w:t>
      </w:r>
      <w:r w:rsidR="004D4E5C">
        <w:rPr>
          <w:b w:val="0"/>
          <w:sz w:val="22"/>
          <w:szCs w:val="22"/>
          <w:lang w:eastAsia="fr-FR"/>
        </w:rPr>
        <w:t xml:space="preserve"> </w:t>
      </w:r>
    </w:p>
    <w:p w14:paraId="0EE90137" w14:textId="65388865" w:rsidR="004D4E5C" w:rsidRDefault="00E029CE" w:rsidP="00796464">
      <w:pPr>
        <w:pStyle w:val="TitreCiSIRH"/>
        <w:numPr>
          <w:ilvl w:val="0"/>
          <w:numId w:val="44"/>
        </w:numPr>
        <w:ind w:right="0"/>
        <w:rPr>
          <w:b w:val="0"/>
          <w:sz w:val="22"/>
          <w:szCs w:val="22"/>
          <w:lang w:eastAsia="fr-FR"/>
        </w:rPr>
      </w:pPr>
      <w:r>
        <w:rPr>
          <w:b w:val="0"/>
          <w:sz w:val="22"/>
          <w:szCs w:val="22"/>
          <w:lang w:eastAsia="fr-FR"/>
        </w:rPr>
        <w:t>0</w:t>
      </w:r>
      <w:r w:rsidR="004D4E5C">
        <w:rPr>
          <w:b w:val="0"/>
          <w:sz w:val="22"/>
          <w:szCs w:val="22"/>
          <w:lang w:eastAsia="fr-FR"/>
        </w:rPr>
        <w:t xml:space="preserve">, </w:t>
      </w:r>
      <w:r w:rsidR="00C041D0">
        <w:rPr>
          <w:b w:val="0"/>
          <w:sz w:val="22"/>
          <w:szCs w:val="22"/>
          <w:lang w:eastAsia="fr-FR"/>
        </w:rPr>
        <w:t xml:space="preserve">alors </w:t>
      </w:r>
      <w:r w:rsidR="004D4E5C">
        <w:rPr>
          <w:b w:val="0"/>
          <w:sz w:val="22"/>
          <w:szCs w:val="22"/>
          <w:lang w:eastAsia="fr-FR"/>
        </w:rPr>
        <w:t xml:space="preserve">l’incompatibilité n’est pas </w:t>
      </w:r>
      <w:r w:rsidR="00C041D0">
        <w:rPr>
          <w:b w:val="0"/>
          <w:sz w:val="22"/>
          <w:szCs w:val="22"/>
          <w:lang w:eastAsia="fr-FR"/>
        </w:rPr>
        <w:t xml:space="preserve">systématique </w:t>
      </w:r>
      <w:r w:rsidR="003A131C">
        <w:rPr>
          <w:b w:val="0"/>
          <w:sz w:val="22"/>
          <w:szCs w:val="22"/>
          <w:lang w:eastAsia="fr-FR"/>
        </w:rPr>
        <w:t xml:space="preserve">sur la période considérée </w:t>
      </w:r>
      <w:r w:rsidR="00C041D0">
        <w:rPr>
          <w:b w:val="0"/>
          <w:sz w:val="22"/>
          <w:szCs w:val="22"/>
          <w:lang w:eastAsia="fr-FR"/>
        </w:rPr>
        <w:t xml:space="preserve">sous certaines </w:t>
      </w:r>
      <w:r w:rsidR="004D4E5C">
        <w:rPr>
          <w:b w:val="0"/>
          <w:sz w:val="22"/>
          <w:szCs w:val="22"/>
          <w:lang w:eastAsia="fr-FR"/>
        </w:rPr>
        <w:t>conditions</w:t>
      </w:r>
      <w:r w:rsidR="002A2B31">
        <w:rPr>
          <w:b w:val="0"/>
          <w:sz w:val="22"/>
          <w:szCs w:val="22"/>
          <w:lang w:eastAsia="fr-FR"/>
        </w:rPr>
        <w:t> ;</w:t>
      </w:r>
      <w:r w:rsidR="004D4E5C">
        <w:rPr>
          <w:b w:val="0"/>
          <w:sz w:val="22"/>
          <w:szCs w:val="22"/>
          <w:lang w:eastAsia="fr-FR"/>
        </w:rPr>
        <w:t xml:space="preserve"> on parle d’incompatibilité partielle ou conditionnelle</w:t>
      </w:r>
      <w:r w:rsidR="002338B4">
        <w:rPr>
          <w:b w:val="0"/>
          <w:sz w:val="22"/>
          <w:szCs w:val="22"/>
          <w:lang w:eastAsia="fr-FR"/>
        </w:rPr>
        <w:t xml:space="preserve"> </w:t>
      </w:r>
      <w:r>
        <w:rPr>
          <w:b w:val="0"/>
          <w:sz w:val="22"/>
          <w:szCs w:val="22"/>
          <w:lang w:eastAsia="fr-FR"/>
        </w:rPr>
        <w:t>(alors le témoin incompatibilité totale est : NON dans INGRES;</w:t>
      </w:r>
    </w:p>
    <w:p w14:paraId="03D3909F" w14:textId="77777777" w:rsidR="00A62D7C" w:rsidRDefault="00A62D7C" w:rsidP="003B4945">
      <w:pPr>
        <w:pStyle w:val="TitreCiSIRH"/>
        <w:ind w:right="0"/>
        <w:rPr>
          <w:b w:val="0"/>
          <w:sz w:val="22"/>
          <w:szCs w:val="22"/>
          <w:lang w:eastAsia="fr-FR"/>
        </w:rPr>
      </w:pPr>
      <w:r>
        <w:rPr>
          <w:b w:val="0"/>
          <w:sz w:val="22"/>
          <w:szCs w:val="22"/>
          <w:lang w:eastAsia="fr-FR"/>
        </w:rPr>
        <w:t>Exemple d’incompatibilité totale :</w:t>
      </w:r>
    </w:p>
    <w:p w14:paraId="40591672" w14:textId="77777777" w:rsidR="002A2B31" w:rsidRDefault="00D46EBD" w:rsidP="003B4945">
      <w:pPr>
        <w:pStyle w:val="TitreCiSIRH"/>
        <w:ind w:right="0"/>
        <w:rPr>
          <w:b w:val="0"/>
          <w:sz w:val="22"/>
          <w:szCs w:val="22"/>
          <w:lang w:eastAsia="fr-FR"/>
        </w:rPr>
      </w:pPr>
      <w:r>
        <w:rPr>
          <w:b w:val="0"/>
          <w:sz w:val="22"/>
          <w:szCs w:val="22"/>
          <w:lang w:eastAsia="fr-FR"/>
        </w:rPr>
        <w:t>Le complément indemnitaire d’accompagnement défini par l’article 1 du décret 2014-507 (code BJ 201837) est incompatible avec l’indemnité d’accompagnement à la mobilité</w:t>
      </w:r>
      <w:r w:rsidR="002E0691">
        <w:rPr>
          <w:b w:val="0"/>
          <w:sz w:val="22"/>
          <w:szCs w:val="22"/>
          <w:lang w:eastAsia="fr-FR"/>
        </w:rPr>
        <w:t xml:space="preserve"> (IAM)</w:t>
      </w:r>
      <w:r>
        <w:rPr>
          <w:b w:val="0"/>
          <w:sz w:val="22"/>
          <w:szCs w:val="22"/>
          <w:lang w:eastAsia="fr-FR"/>
        </w:rPr>
        <w:t xml:space="preserve"> définie par le décret 2011-513 comme le mentionne l’article 6 du décret 2014-507</w:t>
      </w:r>
      <w:r w:rsidR="002A2B31">
        <w:rPr>
          <w:b w:val="0"/>
          <w:sz w:val="22"/>
          <w:szCs w:val="22"/>
          <w:lang w:eastAsia="fr-FR"/>
        </w:rPr>
        <w:t> :</w:t>
      </w:r>
    </w:p>
    <w:p w14:paraId="07372E7D" w14:textId="34BED9EC" w:rsidR="009C27C2" w:rsidRDefault="00D46EBD" w:rsidP="003B4945">
      <w:pPr>
        <w:pStyle w:val="TitreCiSIRH"/>
        <w:ind w:right="0"/>
        <w:rPr>
          <w:b w:val="0"/>
          <w:sz w:val="22"/>
          <w:szCs w:val="22"/>
          <w:lang w:eastAsia="fr-FR"/>
        </w:rPr>
      </w:pPr>
      <w:r>
        <w:rPr>
          <w:b w:val="0"/>
          <w:sz w:val="22"/>
          <w:szCs w:val="22"/>
          <w:lang w:eastAsia="fr-FR"/>
        </w:rPr>
        <w:lastRenderedPageBreak/>
        <w:t>« </w:t>
      </w:r>
      <w:r w:rsidRPr="00E870AF">
        <w:rPr>
          <w:b w:val="0"/>
          <w:i/>
          <w:sz w:val="22"/>
          <w:szCs w:val="22"/>
          <w:lang w:eastAsia="fr-FR"/>
        </w:rPr>
        <w:t>Le complément indemnitaire d'accompagnement est exclusif de toutes autres primes ou indemnités de même nature</w:t>
      </w:r>
      <w:r w:rsidRPr="00D46EBD">
        <w:rPr>
          <w:b w:val="0"/>
          <w:sz w:val="22"/>
          <w:szCs w:val="22"/>
          <w:lang w:eastAsia="fr-FR"/>
        </w:rPr>
        <w:t>.</w:t>
      </w:r>
      <w:r>
        <w:rPr>
          <w:b w:val="0"/>
          <w:sz w:val="22"/>
          <w:szCs w:val="22"/>
          <w:lang w:eastAsia="fr-FR"/>
        </w:rPr>
        <w:t> »</w:t>
      </w:r>
    </w:p>
    <w:p w14:paraId="27AEE932" w14:textId="70ECA9E2" w:rsidR="00330E10" w:rsidRDefault="00330E10" w:rsidP="003B4945">
      <w:pPr>
        <w:pStyle w:val="TitreCiSIRH"/>
        <w:ind w:right="0"/>
        <w:rPr>
          <w:b w:val="0"/>
          <w:sz w:val="22"/>
          <w:szCs w:val="22"/>
          <w:lang w:eastAsia="fr-FR"/>
        </w:rPr>
      </w:pPr>
      <w:r>
        <w:rPr>
          <w:b w:val="0"/>
          <w:sz w:val="22"/>
          <w:szCs w:val="22"/>
          <w:lang w:eastAsia="fr-FR"/>
        </w:rPr>
        <w:t>Illustration de cette incompatibilité totale dans INGRES :</w:t>
      </w:r>
    </w:p>
    <w:p w14:paraId="423E30A6" w14:textId="50D7311C" w:rsidR="00330E10" w:rsidRDefault="003B4945" w:rsidP="003E674B">
      <w:pPr>
        <w:pStyle w:val="TitreCiSIRH"/>
        <w:rPr>
          <w:b w:val="0"/>
          <w:sz w:val="22"/>
          <w:szCs w:val="22"/>
          <w:lang w:eastAsia="fr-FR"/>
        </w:rPr>
      </w:pPr>
      <w:r>
        <w:rPr>
          <w:b w:val="0"/>
          <w:sz w:val="22"/>
          <w:szCs w:val="22"/>
          <w:lang w:eastAsia="fr-FR"/>
        </w:rPr>
        <w:t>Onglet « D</w:t>
      </w:r>
      <w:r w:rsidR="00330E10">
        <w:rPr>
          <w:b w:val="0"/>
          <w:sz w:val="22"/>
          <w:szCs w:val="22"/>
          <w:lang w:eastAsia="fr-FR"/>
        </w:rPr>
        <w:t>éfinition</w:t>
      </w:r>
      <w:r>
        <w:rPr>
          <w:b w:val="0"/>
          <w:sz w:val="22"/>
          <w:szCs w:val="22"/>
          <w:lang w:eastAsia="fr-FR"/>
        </w:rPr>
        <w:t> » :</w:t>
      </w:r>
    </w:p>
    <w:p w14:paraId="7508ED0F" w14:textId="484E666D" w:rsidR="00D46EBD" w:rsidRDefault="00794AE0" w:rsidP="003E674B">
      <w:pPr>
        <w:pStyle w:val="TitreCiSIRH"/>
        <w:rPr>
          <w:b w:val="0"/>
          <w:sz w:val="22"/>
          <w:szCs w:val="22"/>
          <w:lang w:eastAsia="fr-FR"/>
        </w:rPr>
      </w:pPr>
      <w:r>
        <w:rPr>
          <w:noProof/>
          <w:lang w:eastAsia="fr-FR"/>
        </w:rPr>
        <w:drawing>
          <wp:inline distT="0" distB="0" distL="0" distR="0" wp14:anchorId="02BC46E2" wp14:editId="0BF7F311">
            <wp:extent cx="5760720" cy="245935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5760720" cy="2459355"/>
                    </a:xfrm>
                    <a:prstGeom prst="rect">
                      <a:avLst/>
                    </a:prstGeom>
                  </pic:spPr>
                </pic:pic>
              </a:graphicData>
            </a:graphic>
          </wp:inline>
        </w:drawing>
      </w:r>
    </w:p>
    <w:p w14:paraId="36865E83" w14:textId="77777777" w:rsidR="00330E10" w:rsidRDefault="00330E10" w:rsidP="003E674B">
      <w:pPr>
        <w:pStyle w:val="TitreCiSIRH"/>
        <w:rPr>
          <w:b w:val="0"/>
          <w:sz w:val="22"/>
          <w:szCs w:val="22"/>
          <w:lang w:eastAsia="fr-FR"/>
        </w:rPr>
      </w:pPr>
    </w:p>
    <w:p w14:paraId="3724C8E7" w14:textId="5F45D878" w:rsidR="00330E10" w:rsidRDefault="003B4945" w:rsidP="003E674B">
      <w:pPr>
        <w:pStyle w:val="TitreCiSIRH"/>
        <w:rPr>
          <w:b w:val="0"/>
          <w:sz w:val="22"/>
          <w:szCs w:val="22"/>
          <w:lang w:eastAsia="fr-FR"/>
        </w:rPr>
      </w:pPr>
      <w:r>
        <w:rPr>
          <w:b w:val="0"/>
          <w:sz w:val="22"/>
          <w:szCs w:val="22"/>
          <w:lang w:eastAsia="fr-FR"/>
        </w:rPr>
        <w:t>Onglet « C</w:t>
      </w:r>
      <w:r w:rsidR="00330E10">
        <w:rPr>
          <w:b w:val="0"/>
          <w:sz w:val="22"/>
          <w:szCs w:val="22"/>
          <w:lang w:eastAsia="fr-FR"/>
        </w:rPr>
        <w:t>ommentaires</w:t>
      </w:r>
      <w:r>
        <w:rPr>
          <w:b w:val="0"/>
          <w:sz w:val="22"/>
          <w:szCs w:val="22"/>
          <w:lang w:eastAsia="fr-FR"/>
        </w:rPr>
        <w:t> » :</w:t>
      </w:r>
    </w:p>
    <w:p w14:paraId="14623CB8" w14:textId="17C02222" w:rsidR="00330E10" w:rsidRDefault="00330E10" w:rsidP="003E674B">
      <w:pPr>
        <w:pStyle w:val="TitreCiSIRH"/>
        <w:rPr>
          <w:b w:val="0"/>
          <w:sz w:val="22"/>
          <w:szCs w:val="22"/>
          <w:lang w:eastAsia="fr-FR"/>
        </w:rPr>
      </w:pPr>
      <w:r>
        <w:rPr>
          <w:noProof/>
          <w:lang w:eastAsia="fr-FR"/>
        </w:rPr>
        <w:drawing>
          <wp:inline distT="0" distB="0" distL="0" distR="0" wp14:anchorId="40EA2A2C" wp14:editId="7260C02F">
            <wp:extent cx="5760720" cy="2334260"/>
            <wp:effectExtent l="0" t="0" r="0" b="889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760720" cy="2334260"/>
                    </a:xfrm>
                    <a:prstGeom prst="rect">
                      <a:avLst/>
                    </a:prstGeom>
                  </pic:spPr>
                </pic:pic>
              </a:graphicData>
            </a:graphic>
          </wp:inline>
        </w:drawing>
      </w:r>
    </w:p>
    <w:p w14:paraId="5BE48900" w14:textId="77777777" w:rsidR="00330E10" w:rsidRDefault="00330E10" w:rsidP="003E674B">
      <w:pPr>
        <w:pStyle w:val="TitreCiSIRH"/>
        <w:rPr>
          <w:b w:val="0"/>
          <w:sz w:val="22"/>
          <w:szCs w:val="22"/>
          <w:lang w:eastAsia="fr-FR"/>
        </w:rPr>
      </w:pPr>
    </w:p>
    <w:p w14:paraId="6553C493" w14:textId="158E4A24" w:rsidR="00330E10" w:rsidRDefault="003B4945" w:rsidP="003E674B">
      <w:pPr>
        <w:pStyle w:val="TitreCiSIRH"/>
        <w:rPr>
          <w:b w:val="0"/>
          <w:sz w:val="22"/>
          <w:szCs w:val="22"/>
          <w:lang w:eastAsia="fr-FR"/>
        </w:rPr>
      </w:pPr>
      <w:r>
        <w:rPr>
          <w:b w:val="0"/>
          <w:sz w:val="22"/>
          <w:szCs w:val="22"/>
          <w:lang w:eastAsia="fr-FR"/>
        </w:rPr>
        <w:t>Onglet « </w:t>
      </w:r>
      <w:r w:rsidR="00330E10">
        <w:rPr>
          <w:b w:val="0"/>
          <w:sz w:val="22"/>
          <w:szCs w:val="22"/>
          <w:lang w:eastAsia="fr-FR"/>
        </w:rPr>
        <w:t>Références juridiques</w:t>
      </w:r>
      <w:r>
        <w:rPr>
          <w:b w:val="0"/>
          <w:sz w:val="22"/>
          <w:szCs w:val="22"/>
          <w:lang w:eastAsia="fr-FR"/>
        </w:rPr>
        <w:t> » :</w:t>
      </w:r>
    </w:p>
    <w:p w14:paraId="1738D937" w14:textId="1FBACF31" w:rsidR="00151958" w:rsidRDefault="00E870AF" w:rsidP="003E674B">
      <w:pPr>
        <w:pStyle w:val="TitreCiSIRH"/>
        <w:rPr>
          <w:b w:val="0"/>
          <w:sz w:val="22"/>
          <w:szCs w:val="22"/>
          <w:lang w:eastAsia="fr-FR"/>
        </w:rPr>
      </w:pPr>
      <w:r>
        <w:rPr>
          <w:noProof/>
          <w:lang w:eastAsia="fr-FR"/>
        </w:rPr>
        <w:drawing>
          <wp:inline distT="0" distB="0" distL="0" distR="0" wp14:anchorId="5CAB50C8" wp14:editId="3346FB86">
            <wp:extent cx="5760720" cy="1458595"/>
            <wp:effectExtent l="0" t="0" r="0" b="825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5760720" cy="1458595"/>
                    </a:xfrm>
                    <a:prstGeom prst="rect">
                      <a:avLst/>
                    </a:prstGeom>
                  </pic:spPr>
                </pic:pic>
              </a:graphicData>
            </a:graphic>
          </wp:inline>
        </w:drawing>
      </w:r>
    </w:p>
    <w:p w14:paraId="7AF1C567" w14:textId="77777777" w:rsidR="00151958" w:rsidRDefault="00151958" w:rsidP="003E674B">
      <w:pPr>
        <w:pStyle w:val="TitreCiSIRH"/>
        <w:rPr>
          <w:b w:val="0"/>
          <w:sz w:val="22"/>
          <w:szCs w:val="22"/>
          <w:lang w:eastAsia="fr-FR"/>
        </w:rPr>
      </w:pPr>
    </w:p>
    <w:p w14:paraId="04B9C1FD" w14:textId="77777777" w:rsidR="00330E10" w:rsidRDefault="00330E10" w:rsidP="003E674B">
      <w:pPr>
        <w:pStyle w:val="TitreCiSIRH"/>
        <w:rPr>
          <w:b w:val="0"/>
          <w:sz w:val="22"/>
          <w:szCs w:val="22"/>
          <w:lang w:eastAsia="fr-FR"/>
        </w:rPr>
      </w:pPr>
    </w:p>
    <w:p w14:paraId="3E3EF1C9" w14:textId="65FE8B16" w:rsidR="00330E10" w:rsidRDefault="00330E10" w:rsidP="003B4945">
      <w:pPr>
        <w:pStyle w:val="TitreCiSIRH"/>
        <w:ind w:right="0"/>
        <w:rPr>
          <w:b w:val="0"/>
          <w:sz w:val="22"/>
          <w:szCs w:val="22"/>
          <w:lang w:eastAsia="fr-FR"/>
        </w:rPr>
      </w:pPr>
      <w:r>
        <w:rPr>
          <w:b w:val="0"/>
          <w:sz w:val="22"/>
          <w:szCs w:val="22"/>
          <w:lang w:eastAsia="fr-FR"/>
        </w:rPr>
        <w:lastRenderedPageBreak/>
        <w:t>Remarque : la date d’abrogation au 1</w:t>
      </w:r>
      <w:r w:rsidRPr="00330E10">
        <w:rPr>
          <w:b w:val="0"/>
          <w:sz w:val="22"/>
          <w:szCs w:val="22"/>
          <w:vertAlign w:val="superscript"/>
          <w:lang w:eastAsia="fr-FR"/>
        </w:rPr>
        <w:t>er</w:t>
      </w:r>
      <w:r>
        <w:rPr>
          <w:b w:val="0"/>
          <w:sz w:val="22"/>
          <w:szCs w:val="22"/>
          <w:lang w:eastAsia="fr-FR"/>
        </w:rPr>
        <w:t xml:space="preserve"> janvier 2019 du décret 2011-513 aurait d</w:t>
      </w:r>
      <w:r w:rsidR="002E0691">
        <w:rPr>
          <w:b w:val="0"/>
          <w:sz w:val="22"/>
          <w:szCs w:val="22"/>
          <w:lang w:eastAsia="fr-FR"/>
        </w:rPr>
        <w:t>û</w:t>
      </w:r>
      <w:r>
        <w:rPr>
          <w:b w:val="0"/>
          <w:sz w:val="22"/>
          <w:szCs w:val="22"/>
          <w:lang w:eastAsia="fr-FR"/>
        </w:rPr>
        <w:t xml:space="preserve"> conduire à une date de fin de l’incompatibilité au 31/12/2018 mais le décret 2019-138 prévoit des dispositions transitoires conduisant un versement de l’IAM jusqu’au 31/12/2021 pour des opérations de restructurations débutées avant l’abrogation du décret 2011-513</w:t>
      </w:r>
      <w:r w:rsidR="00E870AF">
        <w:rPr>
          <w:b w:val="0"/>
          <w:sz w:val="22"/>
          <w:szCs w:val="22"/>
          <w:lang w:eastAsia="fr-FR"/>
        </w:rPr>
        <w:t>.</w:t>
      </w:r>
    </w:p>
    <w:p w14:paraId="171DBDDA" w14:textId="77777777" w:rsidR="00E870AF" w:rsidRDefault="004D4E5C" w:rsidP="003B4945">
      <w:pPr>
        <w:pStyle w:val="TitreCiSIRH"/>
        <w:ind w:right="0"/>
        <w:rPr>
          <w:b w:val="0"/>
          <w:sz w:val="22"/>
          <w:szCs w:val="22"/>
          <w:lang w:eastAsia="fr-FR"/>
        </w:rPr>
      </w:pPr>
      <w:r>
        <w:rPr>
          <w:b w:val="0"/>
          <w:sz w:val="22"/>
          <w:szCs w:val="22"/>
          <w:lang w:eastAsia="fr-FR"/>
        </w:rPr>
        <w:t xml:space="preserve">Exemple d’incompatibilité partielle : </w:t>
      </w:r>
    </w:p>
    <w:p w14:paraId="1BE045EB" w14:textId="248D4D02" w:rsidR="00520439" w:rsidRDefault="004D4E5C" w:rsidP="003B4945">
      <w:pPr>
        <w:pStyle w:val="TitreCiSIRH"/>
        <w:ind w:right="0"/>
        <w:rPr>
          <w:b w:val="0"/>
          <w:sz w:val="22"/>
          <w:szCs w:val="22"/>
          <w:lang w:eastAsia="fr-FR"/>
        </w:rPr>
      </w:pPr>
      <w:r>
        <w:rPr>
          <w:b w:val="0"/>
          <w:sz w:val="22"/>
          <w:szCs w:val="22"/>
          <w:lang w:eastAsia="fr-FR"/>
        </w:rPr>
        <w:t>La NBI (code BJ 101070) est incompatible de manière partielle</w:t>
      </w:r>
      <w:r w:rsidR="00C041D0">
        <w:rPr>
          <w:b w:val="0"/>
          <w:sz w:val="22"/>
          <w:szCs w:val="22"/>
          <w:lang w:eastAsia="fr-FR"/>
        </w:rPr>
        <w:t xml:space="preserve"> avec</w:t>
      </w:r>
      <w:r>
        <w:rPr>
          <w:b w:val="0"/>
          <w:sz w:val="22"/>
          <w:szCs w:val="22"/>
          <w:lang w:eastAsia="fr-FR"/>
        </w:rPr>
        <w:t xml:space="preserve"> l’indemnité de fonction</w:t>
      </w:r>
      <w:r w:rsidR="00C041D0">
        <w:rPr>
          <w:b w:val="0"/>
          <w:sz w:val="22"/>
          <w:szCs w:val="22"/>
          <w:lang w:eastAsia="fr-FR"/>
        </w:rPr>
        <w:t>s</w:t>
      </w:r>
      <w:r>
        <w:rPr>
          <w:b w:val="0"/>
          <w:sz w:val="22"/>
          <w:szCs w:val="22"/>
          <w:lang w:eastAsia="fr-FR"/>
        </w:rPr>
        <w:t xml:space="preserve"> particulières </w:t>
      </w:r>
      <w:r w:rsidR="00F31087">
        <w:rPr>
          <w:b w:val="0"/>
          <w:sz w:val="22"/>
          <w:szCs w:val="22"/>
          <w:lang w:eastAsia="fr-FR"/>
        </w:rPr>
        <w:t xml:space="preserve">allouée </w:t>
      </w:r>
      <w:r>
        <w:rPr>
          <w:b w:val="0"/>
          <w:sz w:val="22"/>
          <w:szCs w:val="22"/>
          <w:lang w:eastAsia="fr-FR"/>
        </w:rPr>
        <w:t>à certains professeur</w:t>
      </w:r>
      <w:r w:rsidR="00C041D0">
        <w:rPr>
          <w:b w:val="0"/>
          <w:sz w:val="22"/>
          <w:szCs w:val="22"/>
          <w:lang w:eastAsia="fr-FR"/>
        </w:rPr>
        <w:t>s</w:t>
      </w:r>
      <w:r>
        <w:rPr>
          <w:b w:val="0"/>
          <w:sz w:val="22"/>
          <w:szCs w:val="22"/>
          <w:lang w:eastAsia="fr-FR"/>
        </w:rPr>
        <w:t xml:space="preserve"> des écoles (200408 </w:t>
      </w:r>
      <w:r w:rsidRPr="004D4E5C">
        <w:rPr>
          <w:b w:val="0"/>
          <w:sz w:val="22"/>
          <w:szCs w:val="22"/>
          <w:lang w:eastAsia="fr-FR"/>
        </w:rPr>
        <w:t>décret 1991-236</w:t>
      </w:r>
      <w:r>
        <w:rPr>
          <w:b w:val="0"/>
          <w:sz w:val="22"/>
          <w:szCs w:val="22"/>
          <w:lang w:eastAsia="fr-FR"/>
        </w:rPr>
        <w:t>). En effet, la NBI portée par le décret 91-1229 article 2 modifié et annexe alinéa 7 rend incompatib</w:t>
      </w:r>
      <w:r w:rsidR="00C041D0">
        <w:rPr>
          <w:b w:val="0"/>
          <w:sz w:val="22"/>
          <w:szCs w:val="22"/>
          <w:lang w:eastAsia="fr-FR"/>
        </w:rPr>
        <w:t>le</w:t>
      </w:r>
      <w:r>
        <w:rPr>
          <w:b w:val="0"/>
          <w:sz w:val="22"/>
          <w:szCs w:val="22"/>
          <w:lang w:eastAsia="fr-FR"/>
        </w:rPr>
        <w:t xml:space="preserve"> la perception de 27 points de NBI avec l’indemnité de fonctions particulières</w:t>
      </w:r>
      <w:r w:rsidR="009F0569">
        <w:rPr>
          <w:b w:val="0"/>
          <w:sz w:val="22"/>
          <w:szCs w:val="22"/>
          <w:lang w:eastAsia="fr-FR"/>
        </w:rPr>
        <w:t xml:space="preserve"> pour les professeurs des écoles mais l’autorise</w:t>
      </w:r>
      <w:r>
        <w:rPr>
          <w:b w:val="0"/>
          <w:sz w:val="22"/>
          <w:szCs w:val="22"/>
          <w:lang w:eastAsia="fr-FR"/>
        </w:rPr>
        <w:t xml:space="preserve"> </w:t>
      </w:r>
      <w:r w:rsidR="009F0569">
        <w:rPr>
          <w:b w:val="0"/>
          <w:sz w:val="22"/>
          <w:szCs w:val="22"/>
          <w:lang w:eastAsia="fr-FR"/>
        </w:rPr>
        <w:t>pour les directeurs d’école.</w:t>
      </w:r>
      <w:r w:rsidR="00B242F3">
        <w:rPr>
          <w:b w:val="0"/>
          <w:sz w:val="22"/>
          <w:szCs w:val="22"/>
          <w:lang w:eastAsia="fr-FR"/>
        </w:rPr>
        <w:t xml:space="preserve"> </w:t>
      </w:r>
    </w:p>
    <w:p w14:paraId="05E6FEEC" w14:textId="26D1E6F5" w:rsidR="009F0569" w:rsidRDefault="00CD3F98" w:rsidP="003B4945">
      <w:pPr>
        <w:pStyle w:val="TitreCiSIRH"/>
        <w:ind w:right="0"/>
        <w:rPr>
          <w:b w:val="0"/>
          <w:sz w:val="22"/>
          <w:szCs w:val="22"/>
          <w:lang w:eastAsia="fr-FR"/>
        </w:rPr>
      </w:pPr>
      <w:r>
        <w:rPr>
          <w:b w:val="0"/>
          <w:sz w:val="22"/>
          <w:szCs w:val="22"/>
          <w:lang w:eastAsia="fr-FR"/>
        </w:rPr>
        <w:t>C</w:t>
      </w:r>
      <w:r w:rsidR="009F0569">
        <w:rPr>
          <w:b w:val="0"/>
          <w:sz w:val="22"/>
          <w:szCs w:val="22"/>
          <w:lang w:eastAsia="fr-FR"/>
        </w:rPr>
        <w:t xml:space="preserve">es cas sont </w:t>
      </w:r>
      <w:r>
        <w:rPr>
          <w:b w:val="0"/>
          <w:sz w:val="22"/>
          <w:szCs w:val="22"/>
          <w:lang w:eastAsia="fr-FR"/>
        </w:rPr>
        <w:t xml:space="preserve">néanmoins </w:t>
      </w:r>
      <w:r w:rsidR="009F0569">
        <w:rPr>
          <w:b w:val="0"/>
          <w:sz w:val="22"/>
          <w:szCs w:val="22"/>
          <w:lang w:eastAsia="fr-FR"/>
        </w:rPr>
        <w:t>peu nombreux</w:t>
      </w:r>
      <w:r w:rsidR="00B242F3">
        <w:rPr>
          <w:b w:val="0"/>
          <w:sz w:val="22"/>
          <w:szCs w:val="22"/>
          <w:lang w:eastAsia="fr-FR"/>
        </w:rPr>
        <w:t xml:space="preserve">. </w:t>
      </w:r>
    </w:p>
    <w:p w14:paraId="09CE6035" w14:textId="646D4024" w:rsidR="009F0569" w:rsidRDefault="009F0569" w:rsidP="003B4945">
      <w:pPr>
        <w:pStyle w:val="TitreCiSIRH"/>
        <w:ind w:right="0"/>
        <w:rPr>
          <w:b w:val="0"/>
          <w:sz w:val="22"/>
          <w:szCs w:val="22"/>
          <w:lang w:eastAsia="fr-FR"/>
        </w:rPr>
      </w:pPr>
      <w:r>
        <w:rPr>
          <w:b w:val="0"/>
          <w:sz w:val="22"/>
          <w:szCs w:val="22"/>
          <w:lang w:eastAsia="fr-FR"/>
        </w:rPr>
        <w:t>Le témoin</w:t>
      </w:r>
      <w:r w:rsidR="00121B0F">
        <w:rPr>
          <w:b w:val="0"/>
          <w:sz w:val="22"/>
          <w:szCs w:val="22"/>
          <w:lang w:eastAsia="fr-FR"/>
        </w:rPr>
        <w:t xml:space="preserve"> de permanence (</w:t>
      </w:r>
      <w:r w:rsidR="00121B0F" w:rsidRPr="00121B0F">
        <w:rPr>
          <w:b w:val="0"/>
          <w:sz w:val="22"/>
          <w:szCs w:val="22"/>
          <w:lang w:eastAsia="fr-FR"/>
        </w:rPr>
        <w:t>R_FOR_INDPER</w:t>
      </w:r>
      <w:r w:rsidR="00121B0F">
        <w:rPr>
          <w:b w:val="0"/>
          <w:sz w:val="22"/>
          <w:szCs w:val="22"/>
          <w:lang w:eastAsia="fr-FR"/>
        </w:rPr>
        <w:t xml:space="preserve">) </w:t>
      </w:r>
      <w:r w:rsidR="003B4945">
        <w:rPr>
          <w:b w:val="0"/>
          <w:sz w:val="22"/>
          <w:szCs w:val="22"/>
          <w:lang w:eastAsia="fr-FR"/>
        </w:rPr>
        <w:t xml:space="preserve">renseigné </w:t>
      </w:r>
      <w:r w:rsidR="003230AC">
        <w:rPr>
          <w:b w:val="0"/>
          <w:sz w:val="22"/>
          <w:szCs w:val="22"/>
          <w:lang w:eastAsia="fr-FR"/>
        </w:rPr>
        <w:t>à oui</w:t>
      </w:r>
      <w:r w:rsidR="00F31087">
        <w:rPr>
          <w:b w:val="0"/>
          <w:sz w:val="22"/>
          <w:szCs w:val="22"/>
          <w:lang w:eastAsia="fr-FR"/>
        </w:rPr>
        <w:t>,</w:t>
      </w:r>
      <w:r w:rsidR="003230AC">
        <w:rPr>
          <w:b w:val="0"/>
          <w:sz w:val="22"/>
          <w:szCs w:val="22"/>
          <w:lang w:eastAsia="fr-FR"/>
        </w:rPr>
        <w:t xml:space="preserve"> </w:t>
      </w:r>
      <w:r w:rsidR="00121B0F">
        <w:rPr>
          <w:b w:val="0"/>
          <w:sz w:val="22"/>
          <w:szCs w:val="22"/>
          <w:lang w:eastAsia="fr-FR"/>
        </w:rPr>
        <w:t xml:space="preserve">permet d’indiquer si une prime est incompatible </w:t>
      </w:r>
      <w:r w:rsidR="003230AC" w:rsidRPr="003230AC">
        <w:rPr>
          <w:b w:val="0"/>
          <w:sz w:val="22"/>
          <w:szCs w:val="22"/>
          <w:lang w:eastAsia="fr-FR"/>
        </w:rPr>
        <w:t xml:space="preserve">avec une autre prime </w:t>
      </w:r>
      <w:r w:rsidR="00121B0F">
        <w:rPr>
          <w:b w:val="0"/>
          <w:sz w:val="22"/>
          <w:szCs w:val="22"/>
          <w:lang w:eastAsia="fr-FR"/>
        </w:rPr>
        <w:t>de manière permanente</w:t>
      </w:r>
      <w:r w:rsidR="00F31087">
        <w:rPr>
          <w:b w:val="0"/>
          <w:sz w:val="22"/>
          <w:szCs w:val="22"/>
          <w:lang w:eastAsia="fr-FR"/>
        </w:rPr>
        <w:t>,</w:t>
      </w:r>
      <w:r w:rsidR="00121B0F">
        <w:rPr>
          <w:b w:val="0"/>
          <w:sz w:val="22"/>
          <w:szCs w:val="22"/>
          <w:lang w:eastAsia="fr-FR"/>
        </w:rPr>
        <w:t xml:space="preserve"> </w:t>
      </w:r>
      <w:r w:rsidR="003230AC">
        <w:rPr>
          <w:b w:val="0"/>
          <w:sz w:val="22"/>
          <w:szCs w:val="22"/>
          <w:lang w:eastAsia="fr-FR"/>
        </w:rPr>
        <w:t xml:space="preserve">c’est-à-dire </w:t>
      </w:r>
      <w:r w:rsidR="00121B0F">
        <w:rPr>
          <w:b w:val="0"/>
          <w:sz w:val="22"/>
          <w:szCs w:val="22"/>
          <w:lang w:eastAsia="fr-FR"/>
        </w:rPr>
        <w:t>s</w:t>
      </w:r>
      <w:r w:rsidR="00F31087">
        <w:rPr>
          <w:b w:val="0"/>
          <w:sz w:val="22"/>
          <w:szCs w:val="22"/>
          <w:lang w:eastAsia="fr-FR"/>
        </w:rPr>
        <w:t>ur toute la carrière de l’agent</w:t>
      </w:r>
      <w:r w:rsidR="00121B0F">
        <w:rPr>
          <w:b w:val="0"/>
          <w:sz w:val="22"/>
          <w:szCs w:val="22"/>
          <w:lang w:eastAsia="fr-FR"/>
        </w:rPr>
        <w:t xml:space="preserve">. </w:t>
      </w:r>
      <w:r w:rsidR="003230AC">
        <w:rPr>
          <w:b w:val="0"/>
          <w:sz w:val="22"/>
          <w:szCs w:val="22"/>
          <w:lang w:eastAsia="fr-FR"/>
        </w:rPr>
        <w:t>C</w:t>
      </w:r>
      <w:r w:rsidR="00121B0F">
        <w:rPr>
          <w:b w:val="0"/>
          <w:sz w:val="22"/>
          <w:szCs w:val="22"/>
          <w:lang w:eastAsia="fr-FR"/>
        </w:rPr>
        <w:t xml:space="preserve">es cas d’incompatibilités </w:t>
      </w:r>
      <w:r w:rsidR="003230AC">
        <w:rPr>
          <w:b w:val="0"/>
          <w:sz w:val="22"/>
          <w:szCs w:val="22"/>
          <w:lang w:eastAsia="fr-FR"/>
        </w:rPr>
        <w:t xml:space="preserve">demeurent </w:t>
      </w:r>
      <w:r w:rsidR="00121B0F">
        <w:rPr>
          <w:b w:val="0"/>
          <w:sz w:val="22"/>
          <w:szCs w:val="22"/>
          <w:lang w:eastAsia="fr-FR"/>
        </w:rPr>
        <w:t>exceptionnels.</w:t>
      </w:r>
    </w:p>
    <w:p w14:paraId="2896093F" w14:textId="18831D17" w:rsidR="00E870AF" w:rsidRDefault="00E870AF" w:rsidP="003B4945">
      <w:pPr>
        <w:pStyle w:val="TitreCiSIRH"/>
        <w:ind w:right="0"/>
        <w:rPr>
          <w:b w:val="0"/>
          <w:sz w:val="22"/>
          <w:szCs w:val="22"/>
          <w:lang w:eastAsia="fr-FR"/>
        </w:rPr>
      </w:pPr>
      <w:r>
        <w:rPr>
          <w:b w:val="0"/>
          <w:sz w:val="22"/>
          <w:szCs w:val="22"/>
          <w:lang w:eastAsia="fr-FR"/>
        </w:rPr>
        <w:t>Illustration dans INGRES :</w:t>
      </w:r>
    </w:p>
    <w:p w14:paraId="04B1E9BE" w14:textId="77777777" w:rsidR="00E870AF" w:rsidRDefault="00E870AF" w:rsidP="003B4945">
      <w:pPr>
        <w:pStyle w:val="TitreCiSIRH"/>
        <w:ind w:right="0"/>
        <w:rPr>
          <w:b w:val="0"/>
          <w:sz w:val="22"/>
          <w:szCs w:val="22"/>
          <w:lang w:eastAsia="fr-FR"/>
        </w:rPr>
      </w:pPr>
    </w:p>
    <w:p w14:paraId="3860DB64" w14:textId="77777777" w:rsidR="00E870AF" w:rsidRDefault="00E870AF" w:rsidP="003B4945">
      <w:pPr>
        <w:pStyle w:val="TitreCiSIRH"/>
        <w:ind w:right="0"/>
        <w:rPr>
          <w:b w:val="0"/>
          <w:sz w:val="22"/>
          <w:szCs w:val="22"/>
          <w:lang w:eastAsia="fr-FR"/>
        </w:rPr>
      </w:pPr>
      <w:r>
        <w:rPr>
          <w:noProof/>
          <w:lang w:eastAsia="fr-FR"/>
        </w:rPr>
        <w:drawing>
          <wp:inline distT="0" distB="0" distL="0" distR="0" wp14:anchorId="3F5323F1" wp14:editId="7396ADF0">
            <wp:extent cx="6392522" cy="2724150"/>
            <wp:effectExtent l="0" t="0" r="889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401010" cy="2727767"/>
                    </a:xfrm>
                    <a:prstGeom prst="rect">
                      <a:avLst/>
                    </a:prstGeom>
                  </pic:spPr>
                </pic:pic>
              </a:graphicData>
            </a:graphic>
          </wp:inline>
        </w:drawing>
      </w:r>
    </w:p>
    <w:p w14:paraId="76CD5C19" w14:textId="77777777" w:rsidR="00E870AF" w:rsidRDefault="00E870AF" w:rsidP="003B4945">
      <w:pPr>
        <w:pStyle w:val="TitreCiSIRH"/>
        <w:ind w:right="0"/>
        <w:rPr>
          <w:b w:val="0"/>
          <w:sz w:val="22"/>
          <w:szCs w:val="22"/>
          <w:lang w:eastAsia="fr-FR"/>
        </w:rPr>
      </w:pPr>
    </w:p>
    <w:p w14:paraId="4EF93105" w14:textId="30FFD40E" w:rsidR="00E029CE" w:rsidRDefault="00E029CE" w:rsidP="00E029CE">
      <w:pPr>
        <w:pStyle w:val="TitreCiSIRH"/>
        <w:ind w:right="0"/>
        <w:rPr>
          <w:b w:val="0"/>
          <w:sz w:val="22"/>
          <w:szCs w:val="22"/>
          <w:lang w:eastAsia="fr-FR"/>
        </w:rPr>
      </w:pPr>
      <w:r>
        <w:rPr>
          <w:b w:val="0"/>
          <w:sz w:val="22"/>
          <w:szCs w:val="22"/>
          <w:lang w:eastAsia="fr-FR"/>
        </w:rPr>
        <w:t>Lorsque la colonne R_FOR_INDPER  est valorisée à :</w:t>
      </w:r>
    </w:p>
    <w:p w14:paraId="48DA66F4" w14:textId="23DC323E" w:rsidR="00E029CE" w:rsidRDefault="00E029CE" w:rsidP="00E029CE">
      <w:pPr>
        <w:pStyle w:val="TitreCiSIRH"/>
        <w:numPr>
          <w:ilvl w:val="0"/>
          <w:numId w:val="44"/>
        </w:numPr>
        <w:ind w:right="0"/>
        <w:rPr>
          <w:b w:val="0"/>
          <w:sz w:val="22"/>
          <w:szCs w:val="22"/>
          <w:lang w:eastAsia="fr-FR"/>
        </w:rPr>
      </w:pPr>
      <w:r>
        <w:rPr>
          <w:b w:val="0"/>
          <w:sz w:val="22"/>
          <w:szCs w:val="22"/>
          <w:lang w:eastAsia="fr-FR"/>
        </w:rPr>
        <w:t>1,  alors l’incompatibilité est permanente entre les 2 codes BJ  (alors les témoins incompatibilité</w:t>
      </w:r>
      <w:r w:rsidR="00554971">
        <w:rPr>
          <w:b w:val="0"/>
          <w:sz w:val="22"/>
          <w:szCs w:val="22"/>
          <w:lang w:eastAsia="fr-FR"/>
        </w:rPr>
        <w:t xml:space="preserve"> </w:t>
      </w:r>
      <w:r>
        <w:rPr>
          <w:b w:val="0"/>
          <w:sz w:val="22"/>
          <w:szCs w:val="22"/>
          <w:lang w:eastAsia="fr-FR"/>
        </w:rPr>
        <w:t>totale et incompatibilité permanente sont </w:t>
      </w:r>
      <w:r w:rsidR="00554971">
        <w:rPr>
          <w:b w:val="0"/>
          <w:sz w:val="22"/>
          <w:szCs w:val="22"/>
          <w:lang w:eastAsia="fr-FR"/>
        </w:rPr>
        <w:t xml:space="preserve">chacun </w:t>
      </w:r>
      <w:r>
        <w:rPr>
          <w:b w:val="0"/>
          <w:sz w:val="22"/>
          <w:szCs w:val="22"/>
          <w:lang w:eastAsia="fr-FR"/>
        </w:rPr>
        <w:t xml:space="preserve">: OUI dans INGRES; </w:t>
      </w:r>
    </w:p>
    <w:p w14:paraId="7DAC8C2F" w14:textId="56CAB92E" w:rsidR="00E029CE" w:rsidRDefault="00E029CE" w:rsidP="00E029CE">
      <w:pPr>
        <w:pStyle w:val="TitreCiSIRH"/>
        <w:numPr>
          <w:ilvl w:val="0"/>
          <w:numId w:val="44"/>
        </w:numPr>
        <w:ind w:right="0"/>
        <w:rPr>
          <w:b w:val="0"/>
          <w:sz w:val="22"/>
          <w:szCs w:val="22"/>
          <w:lang w:eastAsia="fr-FR"/>
        </w:rPr>
      </w:pPr>
      <w:r>
        <w:rPr>
          <w:b w:val="0"/>
          <w:sz w:val="22"/>
          <w:szCs w:val="22"/>
          <w:lang w:eastAsia="fr-FR"/>
        </w:rPr>
        <w:t xml:space="preserve">0, alors l’incompatibilité n’est pas </w:t>
      </w:r>
      <w:r w:rsidR="00554971">
        <w:rPr>
          <w:b w:val="0"/>
          <w:sz w:val="22"/>
          <w:szCs w:val="22"/>
          <w:lang w:eastAsia="fr-FR"/>
        </w:rPr>
        <w:t xml:space="preserve">permanente </w:t>
      </w:r>
      <w:r>
        <w:rPr>
          <w:b w:val="0"/>
          <w:sz w:val="22"/>
          <w:szCs w:val="22"/>
          <w:lang w:eastAsia="fr-FR"/>
        </w:rPr>
        <w:t xml:space="preserve">(alors le témoin incompatibilité </w:t>
      </w:r>
      <w:r w:rsidR="00554971">
        <w:rPr>
          <w:b w:val="0"/>
          <w:sz w:val="22"/>
          <w:szCs w:val="22"/>
          <w:lang w:eastAsia="fr-FR"/>
        </w:rPr>
        <w:t>permanente est</w:t>
      </w:r>
      <w:r>
        <w:rPr>
          <w:b w:val="0"/>
          <w:sz w:val="22"/>
          <w:szCs w:val="22"/>
          <w:lang w:eastAsia="fr-FR"/>
        </w:rPr>
        <w:t> : NON dans INGRES;</w:t>
      </w:r>
    </w:p>
    <w:p w14:paraId="78FFB439" w14:textId="77777777" w:rsidR="00E870AF" w:rsidRPr="00B1300C" w:rsidRDefault="00E870AF" w:rsidP="003B4945">
      <w:pPr>
        <w:pStyle w:val="TitreCiSIRH"/>
        <w:ind w:right="0"/>
        <w:rPr>
          <w:b w:val="0"/>
          <w:sz w:val="22"/>
          <w:szCs w:val="22"/>
          <w:lang w:eastAsia="fr-FR"/>
        </w:rPr>
      </w:pPr>
    </w:p>
    <w:p w14:paraId="755A5673" w14:textId="77777777" w:rsidR="002338B4" w:rsidRDefault="002338B4" w:rsidP="003B4945">
      <w:pPr>
        <w:pStyle w:val="TitreCiSIRH"/>
        <w:ind w:right="0"/>
        <w:rPr>
          <w:b w:val="0"/>
          <w:sz w:val="22"/>
          <w:szCs w:val="22"/>
          <w:lang w:eastAsia="fr-FR"/>
        </w:rPr>
      </w:pPr>
    </w:p>
    <w:p w14:paraId="25B36CA5" w14:textId="77777777" w:rsidR="002338B4" w:rsidRDefault="002338B4" w:rsidP="003B4945">
      <w:pPr>
        <w:pStyle w:val="TitreCiSIRH"/>
        <w:ind w:right="0"/>
        <w:rPr>
          <w:b w:val="0"/>
          <w:sz w:val="22"/>
          <w:szCs w:val="22"/>
          <w:lang w:eastAsia="fr-FR"/>
        </w:rPr>
      </w:pPr>
    </w:p>
    <w:p w14:paraId="6F5BBAF3" w14:textId="77777777" w:rsidR="002338B4" w:rsidRDefault="002338B4" w:rsidP="003B4945">
      <w:pPr>
        <w:pStyle w:val="TitreCiSIRH"/>
        <w:ind w:right="0"/>
        <w:rPr>
          <w:b w:val="0"/>
          <w:sz w:val="22"/>
          <w:szCs w:val="22"/>
          <w:lang w:eastAsia="fr-FR"/>
        </w:rPr>
      </w:pPr>
    </w:p>
    <w:p w14:paraId="2D1FE148" w14:textId="77777777" w:rsidR="002338B4" w:rsidRDefault="002338B4" w:rsidP="003B4945">
      <w:pPr>
        <w:pStyle w:val="TitreCiSIRH"/>
        <w:ind w:right="0"/>
        <w:rPr>
          <w:b w:val="0"/>
          <w:sz w:val="22"/>
          <w:szCs w:val="22"/>
          <w:lang w:eastAsia="fr-FR"/>
        </w:rPr>
      </w:pPr>
    </w:p>
    <w:p w14:paraId="3B125B4D" w14:textId="77777777" w:rsidR="002338B4" w:rsidRDefault="002338B4" w:rsidP="003B4945">
      <w:pPr>
        <w:pStyle w:val="TitreCiSIRH"/>
        <w:ind w:right="0"/>
        <w:rPr>
          <w:b w:val="0"/>
          <w:sz w:val="22"/>
          <w:szCs w:val="22"/>
          <w:lang w:eastAsia="fr-FR"/>
        </w:rPr>
      </w:pPr>
    </w:p>
    <w:p w14:paraId="4A457223" w14:textId="77777777" w:rsidR="002338B4" w:rsidRDefault="002338B4" w:rsidP="003B4945">
      <w:pPr>
        <w:pStyle w:val="TitreCiSIRH"/>
        <w:ind w:right="0"/>
        <w:rPr>
          <w:b w:val="0"/>
          <w:sz w:val="22"/>
          <w:szCs w:val="22"/>
          <w:lang w:eastAsia="fr-FR"/>
        </w:rPr>
      </w:pPr>
    </w:p>
    <w:p w14:paraId="4D4D74C5" w14:textId="77777777" w:rsidR="001774D1" w:rsidRDefault="00121B0F" w:rsidP="003B4945">
      <w:pPr>
        <w:pStyle w:val="TitreCiSIRH"/>
        <w:ind w:right="0"/>
        <w:rPr>
          <w:b w:val="0"/>
          <w:sz w:val="22"/>
          <w:szCs w:val="22"/>
          <w:lang w:eastAsia="fr-FR"/>
        </w:rPr>
      </w:pPr>
      <w:r>
        <w:rPr>
          <w:b w:val="0"/>
          <w:sz w:val="22"/>
          <w:szCs w:val="22"/>
          <w:lang w:eastAsia="fr-FR"/>
        </w:rPr>
        <w:lastRenderedPageBreak/>
        <w:t xml:space="preserve">Exemple d’incompatibilité permanente : </w:t>
      </w:r>
    </w:p>
    <w:p w14:paraId="2F858727" w14:textId="4E428642" w:rsidR="00121B0F" w:rsidRDefault="00121B0F" w:rsidP="003B4945">
      <w:pPr>
        <w:pStyle w:val="TitreCiSIRH"/>
        <w:ind w:right="0"/>
        <w:rPr>
          <w:b w:val="0"/>
          <w:sz w:val="22"/>
          <w:szCs w:val="22"/>
          <w:lang w:eastAsia="fr-FR"/>
        </w:rPr>
      </w:pPr>
      <w:r>
        <w:rPr>
          <w:b w:val="0"/>
          <w:sz w:val="22"/>
          <w:szCs w:val="22"/>
          <w:lang w:eastAsia="fr-FR"/>
        </w:rPr>
        <w:t>La prime spécifique d’installation (décret 2001-1225 code BJ 200672) est incompatible de manière permanente avec l’indemnité de sujétion géographique (décret 2013-514 code BJ 201768) comme l’indique l’article 7</w:t>
      </w:r>
      <w:r w:rsidR="00A62D7C">
        <w:rPr>
          <w:b w:val="0"/>
          <w:sz w:val="22"/>
          <w:szCs w:val="22"/>
          <w:lang w:eastAsia="fr-FR"/>
        </w:rPr>
        <w:t xml:space="preserve"> du décret n° 2013-514 du 19 juin 2013</w:t>
      </w:r>
      <w:r w:rsidR="00F31087">
        <w:rPr>
          <w:b w:val="0"/>
          <w:sz w:val="22"/>
          <w:szCs w:val="22"/>
          <w:lang w:eastAsia="fr-FR"/>
        </w:rPr>
        <w:t xml:space="preserve"> </w:t>
      </w:r>
      <w:r w:rsidR="00A62D7C">
        <w:rPr>
          <w:b w:val="0"/>
          <w:sz w:val="22"/>
          <w:szCs w:val="22"/>
          <w:lang w:eastAsia="fr-FR"/>
        </w:rPr>
        <w:t xml:space="preserve">: </w:t>
      </w:r>
    </w:p>
    <w:p w14:paraId="41B0FC1C" w14:textId="436ADAD8" w:rsidR="003B4945" w:rsidRDefault="00121B0F">
      <w:pPr>
        <w:suppressAutoHyphens w:val="0"/>
        <w:spacing w:after="0"/>
        <w:jc w:val="left"/>
        <w:rPr>
          <w:rFonts w:cs="Arial"/>
          <w:szCs w:val="22"/>
          <w:lang w:eastAsia="fr-FR"/>
        </w:rPr>
      </w:pPr>
      <w:r>
        <w:rPr>
          <w:szCs w:val="22"/>
          <w:lang w:eastAsia="fr-FR"/>
        </w:rPr>
        <w:t>« </w:t>
      </w:r>
      <w:r w:rsidRPr="00A62D7C">
        <w:rPr>
          <w:i/>
          <w:szCs w:val="22"/>
          <w:lang w:eastAsia="fr-FR"/>
        </w:rPr>
        <w:t xml:space="preserve">Un fonctionnaire de l'Etat ayant perçu la prime spécifique d'installation ne peut prétendre, dans la suite de sa carrière, au versement de l'indemnité particulière de sujétion et d'installation instituée par le </w:t>
      </w:r>
      <w:hyperlink r:id="rId14" w:history="1">
        <w:r w:rsidRPr="00A62D7C">
          <w:rPr>
            <w:i/>
            <w:szCs w:val="22"/>
            <w:lang w:eastAsia="fr-FR"/>
          </w:rPr>
          <w:t xml:space="preserve">décret n° 2001-1226 du 20 décembre 2001 susvisé </w:t>
        </w:r>
      </w:hyperlink>
      <w:r w:rsidRPr="00A62D7C">
        <w:rPr>
          <w:i/>
          <w:szCs w:val="22"/>
          <w:lang w:eastAsia="fr-FR"/>
        </w:rPr>
        <w:t xml:space="preserve">ou au versement de l'indemnité de sujétion géographique instituée par le </w:t>
      </w:r>
      <w:hyperlink r:id="rId15" w:history="1">
        <w:r w:rsidRPr="00A62D7C">
          <w:rPr>
            <w:i/>
            <w:szCs w:val="22"/>
            <w:lang w:eastAsia="fr-FR"/>
          </w:rPr>
          <w:t>décret n° 2013-314 du 15 avril 2013</w:t>
        </w:r>
      </w:hyperlink>
      <w:r w:rsidRPr="00A62D7C">
        <w:rPr>
          <w:i/>
          <w:szCs w:val="22"/>
          <w:lang w:eastAsia="fr-FR"/>
        </w:rPr>
        <w:t>.»</w:t>
      </w:r>
    </w:p>
    <w:p w14:paraId="6611B6C5" w14:textId="000101DC" w:rsidR="00121B0F" w:rsidRDefault="00121B0F" w:rsidP="003B4945">
      <w:pPr>
        <w:pStyle w:val="TitreCiSIRH"/>
        <w:ind w:right="0"/>
        <w:rPr>
          <w:b w:val="0"/>
          <w:sz w:val="22"/>
          <w:szCs w:val="22"/>
          <w:lang w:eastAsia="fr-FR"/>
        </w:rPr>
      </w:pPr>
      <w:r>
        <w:rPr>
          <w:b w:val="0"/>
          <w:sz w:val="22"/>
          <w:szCs w:val="22"/>
          <w:lang w:eastAsia="fr-FR"/>
        </w:rPr>
        <w:t>Illustration</w:t>
      </w:r>
      <w:r w:rsidR="00727321">
        <w:rPr>
          <w:b w:val="0"/>
          <w:sz w:val="22"/>
          <w:szCs w:val="22"/>
          <w:lang w:eastAsia="fr-FR"/>
        </w:rPr>
        <w:t>s</w:t>
      </w:r>
      <w:r>
        <w:rPr>
          <w:b w:val="0"/>
          <w:sz w:val="22"/>
          <w:szCs w:val="22"/>
          <w:lang w:eastAsia="fr-FR"/>
        </w:rPr>
        <w:t xml:space="preserve"> dans INGRES</w:t>
      </w:r>
    </w:p>
    <w:p w14:paraId="509D7F0E" w14:textId="77777777" w:rsidR="00727321" w:rsidRDefault="00727321" w:rsidP="003B4945">
      <w:pPr>
        <w:pStyle w:val="TitreCiSIRH"/>
        <w:ind w:right="0"/>
        <w:rPr>
          <w:b w:val="0"/>
          <w:sz w:val="22"/>
          <w:szCs w:val="22"/>
          <w:lang w:eastAsia="fr-FR"/>
        </w:rPr>
      </w:pPr>
    </w:p>
    <w:p w14:paraId="04C0EE0C" w14:textId="77777777" w:rsidR="00121B0F" w:rsidRDefault="00121B0F" w:rsidP="003B4945">
      <w:pPr>
        <w:pStyle w:val="TitreCiSIRH"/>
        <w:ind w:right="0"/>
        <w:rPr>
          <w:b w:val="0"/>
          <w:sz w:val="22"/>
          <w:szCs w:val="22"/>
          <w:lang w:eastAsia="fr-FR"/>
        </w:rPr>
      </w:pPr>
      <w:r>
        <w:rPr>
          <w:noProof/>
          <w:lang w:eastAsia="fr-FR"/>
        </w:rPr>
        <w:drawing>
          <wp:inline distT="0" distB="0" distL="0" distR="0" wp14:anchorId="59BB532C" wp14:editId="02729AC7">
            <wp:extent cx="6353175" cy="279071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361053" cy="2794180"/>
                    </a:xfrm>
                    <a:prstGeom prst="rect">
                      <a:avLst/>
                    </a:prstGeom>
                  </pic:spPr>
                </pic:pic>
              </a:graphicData>
            </a:graphic>
          </wp:inline>
        </w:drawing>
      </w:r>
    </w:p>
    <w:p w14:paraId="7878FE73" w14:textId="77777777" w:rsidR="00121B0F" w:rsidRPr="00121B0F" w:rsidRDefault="00121B0F" w:rsidP="003B4945">
      <w:pPr>
        <w:pStyle w:val="TitreCiSIRH"/>
        <w:ind w:right="0"/>
        <w:rPr>
          <w:b w:val="0"/>
          <w:sz w:val="22"/>
          <w:szCs w:val="22"/>
          <w:lang w:eastAsia="fr-FR"/>
        </w:rPr>
      </w:pPr>
    </w:p>
    <w:p w14:paraId="54C6810A" w14:textId="77777777" w:rsidR="001774D1" w:rsidRDefault="001774D1" w:rsidP="003B4945">
      <w:pPr>
        <w:pStyle w:val="TitreCiSIRH"/>
        <w:ind w:right="0"/>
        <w:rPr>
          <w:noProof/>
          <w:lang w:eastAsia="fr-FR"/>
        </w:rPr>
      </w:pPr>
    </w:p>
    <w:p w14:paraId="02DE4425" w14:textId="3D00E283" w:rsidR="003B4945" w:rsidRDefault="003B4945">
      <w:pPr>
        <w:suppressAutoHyphens w:val="0"/>
        <w:spacing w:after="0"/>
        <w:jc w:val="left"/>
        <w:rPr>
          <w:rFonts w:cs="Arial"/>
          <w:b/>
          <w:noProof/>
          <w:sz w:val="32"/>
          <w:lang w:eastAsia="fr-FR"/>
        </w:rPr>
      </w:pPr>
      <w:r>
        <w:rPr>
          <w:noProof/>
          <w:lang w:eastAsia="fr-FR"/>
        </w:rPr>
        <w:br w:type="page"/>
      </w:r>
    </w:p>
    <w:p w14:paraId="5E512F94" w14:textId="4C62BC4A" w:rsidR="001D3F52" w:rsidRPr="005A4031" w:rsidRDefault="001D3F52" w:rsidP="003B4945">
      <w:pPr>
        <w:pStyle w:val="TitreCiSIRH"/>
        <w:ind w:right="0"/>
        <w:rPr>
          <w:sz w:val="28"/>
          <w:szCs w:val="28"/>
        </w:rPr>
      </w:pPr>
      <w:r w:rsidRPr="005A4031">
        <w:rPr>
          <w:noProof/>
          <w:lang w:eastAsia="fr-FR"/>
        </w:rPr>
        <w:lastRenderedPageBreak/>
        <mc:AlternateContent>
          <mc:Choice Requires="wps">
            <w:drawing>
              <wp:anchor distT="0" distB="0" distL="114300" distR="114300" simplePos="0" relativeHeight="251821568" behindDoc="0" locked="0" layoutInCell="1" allowOverlap="1" wp14:anchorId="01A864F7" wp14:editId="343612B4">
                <wp:simplePos x="0" y="0"/>
                <wp:positionH relativeFrom="column">
                  <wp:posOffset>-1270</wp:posOffset>
                </wp:positionH>
                <wp:positionV relativeFrom="paragraph">
                  <wp:posOffset>273050</wp:posOffset>
                </wp:positionV>
                <wp:extent cx="5801360" cy="0"/>
                <wp:effectExtent l="0" t="19050" r="27940" b="19050"/>
                <wp:wrapNone/>
                <wp:docPr id="10310"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01360" cy="0"/>
                        </a:xfrm>
                        <a:prstGeom prst="line">
                          <a:avLst/>
                        </a:prstGeom>
                        <a:noFill/>
                        <a:ln w="38100" algn="ctr">
                          <a:solidFill>
                            <a:srgbClr val="AEC2E6"/>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29F19FD7" id="Straight Connector 20" o:spid="_x0000_s1026" style="position:absolute;flip:y;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1.5pt" to="456.7pt,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" strokecolor="#aec2e6" strokeweight="3pt"/>
            </w:pict>
          </mc:Fallback>
        </mc:AlternateContent>
      </w:r>
      <w:r w:rsidR="00592373">
        <w:rPr>
          <w:noProof/>
          <w:lang w:eastAsia="fr-FR"/>
        </w:rPr>
        <w:t>Description par nature de la matrice des incompatibilités</w:t>
      </w:r>
    </w:p>
    <w:p w14:paraId="6B9B1D86" w14:textId="77777777" w:rsidR="001D3F52" w:rsidRDefault="001D3F52" w:rsidP="003B4945">
      <w:pPr>
        <w:pStyle w:val="TitreCiSIRH"/>
        <w:ind w:right="0"/>
      </w:pPr>
    </w:p>
    <w:p w14:paraId="38C898F0" w14:textId="7C252C5C" w:rsidR="00592373" w:rsidRDefault="00AF676A" w:rsidP="003B4945">
      <w:pPr>
        <w:pStyle w:val="TitreCiSIRH"/>
        <w:ind w:right="0"/>
        <w:rPr>
          <w:b w:val="0"/>
          <w:sz w:val="24"/>
        </w:rPr>
      </w:pPr>
      <w:r>
        <w:rPr>
          <w:b w:val="0"/>
          <w:sz w:val="24"/>
        </w:rPr>
        <w:t xml:space="preserve">La </w:t>
      </w:r>
      <w:r w:rsidR="00592373">
        <w:rPr>
          <w:b w:val="0"/>
          <w:sz w:val="24"/>
        </w:rPr>
        <w:t xml:space="preserve">matrice des incompatibilités est décrite sur la base des textes réglementaires qui </w:t>
      </w:r>
      <w:r w:rsidR="003B4945">
        <w:rPr>
          <w:b w:val="0"/>
          <w:sz w:val="24"/>
        </w:rPr>
        <w:t xml:space="preserve">précisent </w:t>
      </w:r>
      <w:r w:rsidR="00894589">
        <w:rPr>
          <w:b w:val="0"/>
          <w:sz w:val="24"/>
        </w:rPr>
        <w:t xml:space="preserve">le plus souvent </w:t>
      </w:r>
      <w:r w:rsidR="00592373">
        <w:rPr>
          <w:b w:val="0"/>
          <w:sz w:val="24"/>
        </w:rPr>
        <w:t>qu’une indemnité est incompatible avec une autre</w:t>
      </w:r>
      <w:r w:rsidR="00894589">
        <w:rPr>
          <w:b w:val="0"/>
          <w:sz w:val="24"/>
        </w:rPr>
        <w:t xml:space="preserve"> </w:t>
      </w:r>
      <w:r w:rsidR="00592373" w:rsidRPr="00894589">
        <w:rPr>
          <w:b w:val="0"/>
          <w:i/>
          <w:sz w:val="24"/>
        </w:rPr>
        <w:t>« par nature »</w:t>
      </w:r>
      <w:r w:rsidR="00592373">
        <w:rPr>
          <w:b w:val="0"/>
          <w:sz w:val="24"/>
        </w:rPr>
        <w:t xml:space="preserve"> </w:t>
      </w:r>
      <w:r w:rsidR="00894589">
        <w:rPr>
          <w:b w:val="0"/>
          <w:sz w:val="24"/>
        </w:rPr>
        <w:t>afin de</w:t>
      </w:r>
      <w:r w:rsidR="00592373">
        <w:rPr>
          <w:b w:val="0"/>
          <w:sz w:val="24"/>
        </w:rPr>
        <w:t xml:space="preserve"> ne pas citer toutes les primes incompatible</w:t>
      </w:r>
      <w:r w:rsidR="003B4945">
        <w:rPr>
          <w:b w:val="0"/>
          <w:sz w:val="24"/>
        </w:rPr>
        <w:t>s</w:t>
      </w:r>
      <w:r w:rsidR="00592373">
        <w:rPr>
          <w:b w:val="0"/>
          <w:sz w:val="24"/>
        </w:rPr>
        <w:t xml:space="preserve"> avec la prime ou l’indemnité.</w:t>
      </w:r>
    </w:p>
    <w:p w14:paraId="02A00163" w14:textId="3CC71453" w:rsidR="00FF6E7D" w:rsidRDefault="00592373" w:rsidP="003B4945">
      <w:pPr>
        <w:pStyle w:val="TitreCiSIRH"/>
        <w:ind w:right="0"/>
        <w:rPr>
          <w:b w:val="0"/>
          <w:sz w:val="24"/>
        </w:rPr>
      </w:pPr>
      <w:r>
        <w:rPr>
          <w:b w:val="0"/>
          <w:sz w:val="24"/>
        </w:rPr>
        <w:t>Ainsi</w:t>
      </w:r>
      <w:r w:rsidR="00262510">
        <w:rPr>
          <w:b w:val="0"/>
          <w:sz w:val="24"/>
        </w:rPr>
        <w:t>,</w:t>
      </w:r>
      <w:r>
        <w:rPr>
          <w:b w:val="0"/>
          <w:sz w:val="24"/>
        </w:rPr>
        <w:t xml:space="preserve"> pour l’indemnité de fonctions de sujétions et d’expertise</w:t>
      </w:r>
      <w:r w:rsidR="007B2658">
        <w:rPr>
          <w:b w:val="0"/>
          <w:sz w:val="24"/>
        </w:rPr>
        <w:t xml:space="preserve"> (IFSE)</w:t>
      </w:r>
      <w:r w:rsidR="008E45E4">
        <w:rPr>
          <w:b w:val="0"/>
          <w:sz w:val="24"/>
        </w:rPr>
        <w:t>,</w:t>
      </w:r>
      <w:r>
        <w:rPr>
          <w:b w:val="0"/>
          <w:sz w:val="24"/>
        </w:rPr>
        <w:t xml:space="preserve"> l</w:t>
      </w:r>
      <w:r w:rsidR="00262510">
        <w:rPr>
          <w:b w:val="0"/>
          <w:sz w:val="24"/>
        </w:rPr>
        <w:t>’article 5 du</w:t>
      </w:r>
      <w:r>
        <w:rPr>
          <w:b w:val="0"/>
          <w:sz w:val="24"/>
        </w:rPr>
        <w:t xml:space="preserve"> décret 2014-513 précise</w:t>
      </w:r>
      <w:r w:rsidR="00262510">
        <w:rPr>
          <w:b w:val="0"/>
          <w:sz w:val="24"/>
        </w:rPr>
        <w:t> :</w:t>
      </w:r>
    </w:p>
    <w:p w14:paraId="4F61F068" w14:textId="77777777" w:rsidR="00323DE6" w:rsidRDefault="00323DE6" w:rsidP="003B4945">
      <w:pPr>
        <w:pStyle w:val="TitreCiSIRH"/>
        <w:ind w:right="0"/>
        <w:rPr>
          <w:b w:val="0"/>
          <w:sz w:val="24"/>
        </w:rPr>
      </w:pPr>
      <w:r w:rsidRPr="00323DE6">
        <w:rPr>
          <w:b w:val="0"/>
          <w:sz w:val="24"/>
        </w:rPr>
        <w:t>« </w:t>
      </w:r>
      <w:r w:rsidRPr="00E870AF">
        <w:rPr>
          <w:b w:val="0"/>
          <w:i/>
          <w:sz w:val="24"/>
        </w:rPr>
        <w:t>L'indemnité de fonctions, de sujétions et d'expertise et le complément indemnitaire annuel sont exclusifs de toutes autres primes et indemnités liées aux fonctions et à la manière de servir, à l'exception de celles énumérées par arrêté du ministre chargé de la fonction publique et du ministre chargé du budget</w:t>
      </w:r>
      <w:r w:rsidRPr="00323DE6">
        <w:rPr>
          <w:b w:val="0"/>
          <w:sz w:val="24"/>
        </w:rPr>
        <w:t>. »</w:t>
      </w:r>
    </w:p>
    <w:p w14:paraId="7B509D85" w14:textId="3303FB5A" w:rsidR="00592373" w:rsidRDefault="00592373" w:rsidP="003B4945">
      <w:pPr>
        <w:pStyle w:val="TitreCiSIRH"/>
        <w:ind w:right="0"/>
        <w:rPr>
          <w:b w:val="0"/>
          <w:sz w:val="24"/>
        </w:rPr>
      </w:pPr>
      <w:r>
        <w:rPr>
          <w:b w:val="0"/>
          <w:sz w:val="24"/>
        </w:rPr>
        <w:t xml:space="preserve">La description des incompatibilités est </w:t>
      </w:r>
      <w:r w:rsidR="003B4945">
        <w:rPr>
          <w:b w:val="0"/>
          <w:sz w:val="24"/>
        </w:rPr>
        <w:t xml:space="preserve">donc </w:t>
      </w:r>
      <w:r>
        <w:rPr>
          <w:b w:val="0"/>
          <w:sz w:val="24"/>
        </w:rPr>
        <w:t>réalisée sur la base des textes sans préjug</w:t>
      </w:r>
      <w:r w:rsidR="00262510">
        <w:rPr>
          <w:b w:val="0"/>
          <w:sz w:val="24"/>
        </w:rPr>
        <w:t>er</w:t>
      </w:r>
      <w:r>
        <w:rPr>
          <w:b w:val="0"/>
          <w:sz w:val="24"/>
        </w:rPr>
        <w:t xml:space="preserve"> de l’éligibilité d’une population d’a</w:t>
      </w:r>
      <w:r w:rsidR="007B2658">
        <w:rPr>
          <w:b w:val="0"/>
          <w:sz w:val="24"/>
        </w:rPr>
        <w:t>gent</w:t>
      </w:r>
      <w:r w:rsidR="003B4945">
        <w:rPr>
          <w:b w:val="0"/>
          <w:sz w:val="24"/>
        </w:rPr>
        <w:t>s</w:t>
      </w:r>
      <w:r>
        <w:rPr>
          <w:b w:val="0"/>
          <w:sz w:val="24"/>
        </w:rPr>
        <w:t xml:space="preserve"> à une prime donnée.</w:t>
      </w:r>
    </w:p>
    <w:p w14:paraId="5EB8030E" w14:textId="25C301D1" w:rsidR="00323DE6" w:rsidRDefault="00323DE6" w:rsidP="003B4945">
      <w:pPr>
        <w:pStyle w:val="TitreCiSIRH"/>
        <w:ind w:right="0"/>
        <w:rPr>
          <w:b w:val="0"/>
          <w:sz w:val="24"/>
        </w:rPr>
      </w:pPr>
      <w:r>
        <w:rPr>
          <w:b w:val="0"/>
          <w:sz w:val="24"/>
        </w:rPr>
        <w:t>Certaines incompatibilités peuvent également être la conséquence d</w:t>
      </w:r>
      <w:r w:rsidR="00262510">
        <w:rPr>
          <w:b w:val="0"/>
          <w:sz w:val="24"/>
        </w:rPr>
        <w:t xml:space="preserve">e </w:t>
      </w:r>
      <w:r w:rsidR="00894589">
        <w:rPr>
          <w:b w:val="0"/>
          <w:sz w:val="24"/>
        </w:rPr>
        <w:t>l’existence</w:t>
      </w:r>
      <w:r w:rsidR="00262510">
        <w:rPr>
          <w:b w:val="0"/>
          <w:sz w:val="24"/>
        </w:rPr>
        <w:t xml:space="preserve"> de plusieurs codes BJ </w:t>
      </w:r>
      <w:r w:rsidR="00894589">
        <w:rPr>
          <w:b w:val="0"/>
          <w:sz w:val="24"/>
        </w:rPr>
        <w:t>définis</w:t>
      </w:r>
      <w:r w:rsidR="00262510">
        <w:rPr>
          <w:b w:val="0"/>
          <w:sz w:val="24"/>
        </w:rPr>
        <w:t xml:space="preserve"> pour</w:t>
      </w:r>
      <w:r w:rsidR="00E870AF">
        <w:rPr>
          <w:b w:val="0"/>
          <w:sz w:val="24"/>
        </w:rPr>
        <w:t xml:space="preserve"> </w:t>
      </w:r>
      <w:r>
        <w:rPr>
          <w:b w:val="0"/>
          <w:sz w:val="24"/>
        </w:rPr>
        <w:t xml:space="preserve">une même indemnité. Par exemple l’indemnité compensatrice de la hausse de la CSG est décrite sous </w:t>
      </w:r>
      <w:r w:rsidR="00E870AF">
        <w:rPr>
          <w:b w:val="0"/>
          <w:sz w:val="24"/>
        </w:rPr>
        <w:t>trois</w:t>
      </w:r>
      <w:r>
        <w:rPr>
          <w:b w:val="0"/>
          <w:sz w:val="24"/>
        </w:rPr>
        <w:t xml:space="preserve"> codes </w:t>
      </w:r>
      <w:r w:rsidR="00262510">
        <w:rPr>
          <w:b w:val="0"/>
          <w:sz w:val="24"/>
        </w:rPr>
        <w:t>BJ :</w:t>
      </w:r>
      <w:r>
        <w:rPr>
          <w:b w:val="0"/>
          <w:sz w:val="24"/>
        </w:rPr>
        <w:t xml:space="preserve"> </w:t>
      </w:r>
      <w:r w:rsidR="00E870AF">
        <w:rPr>
          <w:b w:val="0"/>
          <w:sz w:val="24"/>
        </w:rPr>
        <w:t>20</w:t>
      </w:r>
      <w:r>
        <w:rPr>
          <w:b w:val="0"/>
          <w:sz w:val="24"/>
        </w:rPr>
        <w:t xml:space="preserve">2206 pour les agents rémunérés au 31/12/2017, </w:t>
      </w:r>
      <w:r w:rsidR="00E870AF">
        <w:rPr>
          <w:b w:val="0"/>
          <w:sz w:val="24"/>
        </w:rPr>
        <w:t>20</w:t>
      </w:r>
      <w:r>
        <w:rPr>
          <w:b w:val="0"/>
          <w:sz w:val="24"/>
        </w:rPr>
        <w:t xml:space="preserve">2209 pour les agents rémunérés après le 31/12/2017 et </w:t>
      </w:r>
      <w:r w:rsidR="00E870AF">
        <w:rPr>
          <w:b w:val="0"/>
          <w:sz w:val="24"/>
        </w:rPr>
        <w:t>20</w:t>
      </w:r>
      <w:r>
        <w:rPr>
          <w:b w:val="0"/>
          <w:sz w:val="24"/>
        </w:rPr>
        <w:t xml:space="preserve">2248 pour les agents en congés </w:t>
      </w:r>
      <w:r w:rsidR="00262510">
        <w:rPr>
          <w:b w:val="0"/>
          <w:sz w:val="24"/>
        </w:rPr>
        <w:t xml:space="preserve">de </w:t>
      </w:r>
      <w:r>
        <w:rPr>
          <w:b w:val="0"/>
          <w:sz w:val="24"/>
        </w:rPr>
        <w:t>formation professionnel</w:t>
      </w:r>
      <w:r w:rsidR="00262510">
        <w:rPr>
          <w:b w:val="0"/>
          <w:sz w:val="24"/>
        </w:rPr>
        <w:t>le</w:t>
      </w:r>
      <w:r>
        <w:rPr>
          <w:b w:val="0"/>
          <w:sz w:val="24"/>
        </w:rPr>
        <w:t xml:space="preserve">. </w:t>
      </w:r>
      <w:r w:rsidR="00262510">
        <w:rPr>
          <w:b w:val="0"/>
          <w:sz w:val="24"/>
        </w:rPr>
        <w:t>C</w:t>
      </w:r>
      <w:r>
        <w:rPr>
          <w:b w:val="0"/>
          <w:sz w:val="24"/>
        </w:rPr>
        <w:t xml:space="preserve">es </w:t>
      </w:r>
      <w:r w:rsidR="00E870AF">
        <w:rPr>
          <w:b w:val="0"/>
          <w:sz w:val="24"/>
        </w:rPr>
        <w:t>trois</w:t>
      </w:r>
      <w:r>
        <w:rPr>
          <w:b w:val="0"/>
          <w:sz w:val="24"/>
        </w:rPr>
        <w:t xml:space="preserve"> codes indemnités sont</w:t>
      </w:r>
      <w:r w:rsidR="00262510">
        <w:rPr>
          <w:b w:val="0"/>
          <w:sz w:val="24"/>
        </w:rPr>
        <w:t>, de fait,</w:t>
      </w:r>
      <w:r>
        <w:rPr>
          <w:b w:val="0"/>
          <w:sz w:val="24"/>
        </w:rPr>
        <w:t xml:space="preserve"> incompatibles entre eux.</w:t>
      </w:r>
    </w:p>
    <w:p w14:paraId="71DEB2AF" w14:textId="77777777" w:rsidR="00A87034" w:rsidRDefault="00A87034" w:rsidP="001D3F52">
      <w:pPr>
        <w:pStyle w:val="TitreCiSIRH"/>
        <w:rPr>
          <w:b w:val="0"/>
          <w:sz w:val="24"/>
        </w:rPr>
      </w:pPr>
    </w:p>
    <w:p w14:paraId="545A2725" w14:textId="1FF409CC" w:rsidR="007B2658" w:rsidRDefault="007B2658" w:rsidP="003B4945">
      <w:pPr>
        <w:pStyle w:val="TitreCiSIRH"/>
        <w:ind w:right="0"/>
        <w:rPr>
          <w:b w:val="0"/>
          <w:sz w:val="24"/>
        </w:rPr>
      </w:pPr>
      <w:r>
        <w:rPr>
          <w:b w:val="0"/>
          <w:sz w:val="24"/>
        </w:rPr>
        <w:t xml:space="preserve">Exemple de description par nature </w:t>
      </w:r>
      <w:r w:rsidR="003B4945">
        <w:rPr>
          <w:b w:val="0"/>
          <w:sz w:val="24"/>
        </w:rPr>
        <w:t xml:space="preserve">au </w:t>
      </w:r>
      <w:r>
        <w:rPr>
          <w:b w:val="0"/>
          <w:sz w:val="24"/>
        </w:rPr>
        <w:t>ministère des armées</w:t>
      </w:r>
    </w:p>
    <w:p w14:paraId="219CA856" w14:textId="45298339" w:rsidR="007B2658" w:rsidRDefault="007B2658" w:rsidP="003B4945">
      <w:pPr>
        <w:pStyle w:val="TitreCiSIRH"/>
        <w:ind w:right="0"/>
        <w:rPr>
          <w:b w:val="0"/>
          <w:sz w:val="24"/>
        </w:rPr>
      </w:pPr>
      <w:r>
        <w:rPr>
          <w:b w:val="0"/>
          <w:sz w:val="24"/>
        </w:rPr>
        <w:t>L’indemnité de fonctions techniques (</w:t>
      </w:r>
      <w:r w:rsidRPr="007B2658">
        <w:rPr>
          <w:b w:val="0"/>
          <w:sz w:val="24"/>
        </w:rPr>
        <w:t>D</w:t>
      </w:r>
      <w:r>
        <w:rPr>
          <w:b w:val="0"/>
          <w:sz w:val="24"/>
        </w:rPr>
        <w:t xml:space="preserve">écret 89-752) est incompatible avec l’IFSE code 1793 </w:t>
      </w:r>
      <w:r w:rsidR="00483D43">
        <w:rPr>
          <w:b w:val="0"/>
          <w:sz w:val="24"/>
        </w:rPr>
        <w:t xml:space="preserve">conformément </w:t>
      </w:r>
      <w:r>
        <w:rPr>
          <w:b w:val="0"/>
          <w:sz w:val="24"/>
        </w:rPr>
        <w:t xml:space="preserve">à l’article 5 du décret 2014-513. </w:t>
      </w:r>
      <w:r w:rsidR="00E870AF">
        <w:rPr>
          <w:b w:val="0"/>
          <w:sz w:val="24"/>
        </w:rPr>
        <w:t>M</w:t>
      </w:r>
      <w:r>
        <w:rPr>
          <w:b w:val="0"/>
          <w:sz w:val="24"/>
        </w:rPr>
        <w:t xml:space="preserve">ême si les </w:t>
      </w:r>
      <w:r w:rsidR="00A87034">
        <w:rPr>
          <w:b w:val="0"/>
          <w:sz w:val="24"/>
        </w:rPr>
        <w:t>corps</w:t>
      </w:r>
      <w:r w:rsidR="00E870AF">
        <w:rPr>
          <w:b w:val="0"/>
          <w:sz w:val="24"/>
        </w:rPr>
        <w:t xml:space="preserve"> concerné</w:t>
      </w:r>
      <w:r w:rsidR="00A87034">
        <w:rPr>
          <w:b w:val="0"/>
          <w:sz w:val="24"/>
        </w:rPr>
        <w:t>s</w:t>
      </w:r>
      <w:r>
        <w:rPr>
          <w:b w:val="0"/>
          <w:sz w:val="24"/>
        </w:rPr>
        <w:t xml:space="preserve"> ont adhéré au RIFSEEP</w:t>
      </w:r>
      <w:r w:rsidR="00894589">
        <w:rPr>
          <w:b w:val="0"/>
          <w:sz w:val="24"/>
        </w:rPr>
        <w:t>,</w:t>
      </w:r>
      <w:r w:rsidR="00E870AF">
        <w:rPr>
          <w:b w:val="0"/>
          <w:sz w:val="24"/>
        </w:rPr>
        <w:t xml:space="preserve"> l’incompatibilité demeure tant que le décret 89-752 ne sera pas abrogé</w:t>
      </w:r>
      <w:r w:rsidR="00A87034">
        <w:rPr>
          <w:b w:val="0"/>
          <w:sz w:val="24"/>
        </w:rPr>
        <w:t>.</w:t>
      </w:r>
      <w:r>
        <w:rPr>
          <w:b w:val="0"/>
          <w:sz w:val="24"/>
        </w:rPr>
        <w:t xml:space="preserve"> </w:t>
      </w:r>
    </w:p>
    <w:p w14:paraId="2449C44F" w14:textId="5584ED0B" w:rsidR="007B2658" w:rsidRDefault="007B2658" w:rsidP="003B4945">
      <w:pPr>
        <w:pStyle w:val="TitreCiSIRH"/>
        <w:ind w:right="0"/>
        <w:rPr>
          <w:b w:val="0"/>
          <w:sz w:val="24"/>
        </w:rPr>
      </w:pPr>
      <w:r>
        <w:rPr>
          <w:b w:val="0"/>
          <w:sz w:val="24"/>
        </w:rPr>
        <w:t>Exemple de description par nature interministériel</w:t>
      </w:r>
      <w:r w:rsidR="00A85422">
        <w:rPr>
          <w:b w:val="0"/>
          <w:sz w:val="24"/>
        </w:rPr>
        <w:t>le</w:t>
      </w:r>
      <w:r>
        <w:rPr>
          <w:b w:val="0"/>
          <w:sz w:val="24"/>
        </w:rPr>
        <w:t> :</w:t>
      </w:r>
    </w:p>
    <w:p w14:paraId="6786B11C" w14:textId="77777777" w:rsidR="00A85422" w:rsidRDefault="007B2658" w:rsidP="003B4945">
      <w:pPr>
        <w:pStyle w:val="TitreCiSIRH"/>
        <w:ind w:right="0"/>
        <w:rPr>
          <w:b w:val="0"/>
          <w:sz w:val="24"/>
        </w:rPr>
      </w:pPr>
      <w:r>
        <w:rPr>
          <w:b w:val="0"/>
          <w:sz w:val="24"/>
        </w:rPr>
        <w:t>L’indemnité d’administration et de technicité</w:t>
      </w:r>
      <w:r w:rsidR="00523FB1">
        <w:rPr>
          <w:b w:val="0"/>
          <w:sz w:val="24"/>
        </w:rPr>
        <w:t xml:space="preserve"> </w:t>
      </w:r>
      <w:r w:rsidR="00483D43">
        <w:rPr>
          <w:b w:val="0"/>
          <w:sz w:val="24"/>
        </w:rPr>
        <w:t>(</w:t>
      </w:r>
      <w:r w:rsidR="00523FB1">
        <w:rPr>
          <w:b w:val="0"/>
          <w:sz w:val="24"/>
        </w:rPr>
        <w:t>IAT</w:t>
      </w:r>
      <w:r w:rsidR="00483D43">
        <w:rPr>
          <w:b w:val="0"/>
          <w:sz w:val="24"/>
        </w:rPr>
        <w:t xml:space="preserve">- </w:t>
      </w:r>
      <w:r>
        <w:rPr>
          <w:b w:val="0"/>
          <w:sz w:val="24"/>
        </w:rPr>
        <w:t>décret 2002-61, code 200674) est incompatible par nature avec l’</w:t>
      </w:r>
      <w:r w:rsidR="00523FB1">
        <w:rPr>
          <w:b w:val="0"/>
          <w:sz w:val="24"/>
        </w:rPr>
        <w:t xml:space="preserve">indemnité forfaitaire pour travaux supplémentaire </w:t>
      </w:r>
      <w:r>
        <w:rPr>
          <w:b w:val="0"/>
          <w:sz w:val="24"/>
        </w:rPr>
        <w:t>IFTS (</w:t>
      </w:r>
      <w:r w:rsidRPr="007B2658">
        <w:rPr>
          <w:b w:val="0"/>
          <w:sz w:val="24"/>
        </w:rPr>
        <w:t>décret 2002-63</w:t>
      </w:r>
      <w:r>
        <w:rPr>
          <w:b w:val="0"/>
          <w:sz w:val="24"/>
        </w:rPr>
        <w:t xml:space="preserve"> code 200676 pour les services déconcentrés</w:t>
      </w:r>
      <w:r w:rsidR="00523FB1">
        <w:rPr>
          <w:b w:val="0"/>
          <w:sz w:val="24"/>
        </w:rPr>
        <w:t>)</w:t>
      </w:r>
      <w:r w:rsidR="00483D43">
        <w:rPr>
          <w:b w:val="0"/>
          <w:sz w:val="24"/>
        </w:rPr>
        <w:t xml:space="preserve"> conformément à </w:t>
      </w:r>
      <w:r>
        <w:rPr>
          <w:b w:val="0"/>
          <w:sz w:val="24"/>
        </w:rPr>
        <w:t xml:space="preserve"> l’article 7 du décret 2002-61</w:t>
      </w:r>
      <w:r w:rsidR="00483D43">
        <w:rPr>
          <w:b w:val="0"/>
          <w:sz w:val="24"/>
        </w:rPr>
        <w:t xml:space="preserve"> : </w:t>
      </w:r>
    </w:p>
    <w:p w14:paraId="44208F79" w14:textId="77777777" w:rsidR="00A85422" w:rsidRDefault="00523FB1" w:rsidP="003B4945">
      <w:pPr>
        <w:pStyle w:val="TitreCiSIRH"/>
        <w:ind w:right="0"/>
        <w:rPr>
          <w:b w:val="0"/>
          <w:i/>
          <w:sz w:val="24"/>
        </w:rPr>
      </w:pPr>
      <w:r>
        <w:rPr>
          <w:b w:val="0"/>
          <w:sz w:val="24"/>
        </w:rPr>
        <w:t>« </w:t>
      </w:r>
      <w:r w:rsidR="007B2658" w:rsidRPr="00A87034">
        <w:rPr>
          <w:b w:val="0"/>
          <w:i/>
          <w:sz w:val="24"/>
        </w:rPr>
        <w:t>L'indemnité d'administration et de technicité est exclusive de toute indemnité forfaitaire pour travaux supplémentaires, de quelque nature qu'elle soit.</w:t>
      </w:r>
      <w:r w:rsidRPr="00A87034">
        <w:rPr>
          <w:b w:val="0"/>
          <w:i/>
          <w:sz w:val="24"/>
        </w:rPr>
        <w:t> »</w:t>
      </w:r>
      <w:r w:rsidR="00483D43">
        <w:rPr>
          <w:b w:val="0"/>
          <w:i/>
          <w:sz w:val="24"/>
        </w:rPr>
        <w:t xml:space="preserve"> </w:t>
      </w:r>
    </w:p>
    <w:p w14:paraId="36F60FA1" w14:textId="649BF0D4" w:rsidR="005D2EB2" w:rsidRDefault="00A85422" w:rsidP="003B4945">
      <w:pPr>
        <w:pStyle w:val="TitreCiSIRH"/>
        <w:ind w:right="0"/>
        <w:rPr>
          <w:b w:val="0"/>
          <w:sz w:val="24"/>
        </w:rPr>
      </w:pPr>
      <w:r>
        <w:rPr>
          <w:b w:val="0"/>
          <w:sz w:val="24"/>
        </w:rPr>
        <w:t xml:space="preserve"> </w:t>
      </w:r>
      <w:r w:rsidR="00523FB1">
        <w:rPr>
          <w:b w:val="0"/>
          <w:sz w:val="24"/>
        </w:rPr>
        <w:t>« </w:t>
      </w:r>
      <w:r w:rsidR="00523FB1" w:rsidRPr="00A87034">
        <w:rPr>
          <w:b w:val="0"/>
          <w:i/>
          <w:sz w:val="24"/>
        </w:rPr>
        <w:t>Cette indemnité ne peut être cumulée avec l'indemnité d'administration et de technicité prévue par le décret du 14 janvier 2002 susvisé</w:t>
      </w:r>
      <w:r w:rsidR="00523FB1">
        <w:rPr>
          <w:b w:val="0"/>
          <w:sz w:val="24"/>
        </w:rPr>
        <w:t> »</w:t>
      </w:r>
      <w:r w:rsidR="00483D43">
        <w:rPr>
          <w:b w:val="0"/>
          <w:sz w:val="24"/>
        </w:rPr>
        <w:t>.</w:t>
      </w:r>
    </w:p>
    <w:p w14:paraId="03FED3BC" w14:textId="7EE81D7F" w:rsidR="00523FB1" w:rsidRDefault="00523FB1" w:rsidP="003B4945">
      <w:pPr>
        <w:pStyle w:val="TitreCiSIRH"/>
        <w:ind w:right="0"/>
        <w:rPr>
          <w:b w:val="0"/>
          <w:sz w:val="24"/>
        </w:rPr>
      </w:pPr>
      <w:r>
        <w:rPr>
          <w:b w:val="0"/>
          <w:sz w:val="24"/>
        </w:rPr>
        <w:t>Cette incompatibilité est décrite</w:t>
      </w:r>
      <w:r w:rsidR="00483D43">
        <w:rPr>
          <w:b w:val="0"/>
          <w:sz w:val="24"/>
        </w:rPr>
        <w:t xml:space="preserve"> sous l’angle de la « nature indemnitaire » </w:t>
      </w:r>
      <w:r w:rsidR="00A87034">
        <w:rPr>
          <w:b w:val="0"/>
          <w:sz w:val="24"/>
        </w:rPr>
        <w:t xml:space="preserve"> car la matrice ne décrit pas les incompatibilités en fonction de l’éligibilité.</w:t>
      </w:r>
    </w:p>
    <w:p w14:paraId="620D7982" w14:textId="4717E880" w:rsidR="00953257" w:rsidRDefault="00953257" w:rsidP="003B4945">
      <w:pPr>
        <w:pStyle w:val="TitreCiSIRH"/>
        <w:ind w:right="0"/>
        <w:rPr>
          <w:sz w:val="28"/>
          <w:szCs w:val="28"/>
        </w:rPr>
      </w:pPr>
    </w:p>
    <w:p w14:paraId="39FB627E" w14:textId="77777777" w:rsidR="00045C9B" w:rsidRDefault="00045C9B" w:rsidP="003B4945">
      <w:pPr>
        <w:pStyle w:val="TitreCiSIRH"/>
        <w:ind w:right="0"/>
        <w:rPr>
          <w:sz w:val="28"/>
          <w:szCs w:val="28"/>
        </w:rPr>
      </w:pPr>
    </w:p>
    <w:p w14:paraId="4D22436E" w14:textId="77777777" w:rsidR="00894589" w:rsidRDefault="00894589">
      <w:pPr>
        <w:suppressAutoHyphens w:val="0"/>
        <w:spacing w:after="0"/>
        <w:jc w:val="left"/>
        <w:rPr>
          <w:rFonts w:cs="Arial"/>
          <w:b/>
          <w:sz w:val="28"/>
          <w:szCs w:val="28"/>
        </w:rPr>
      </w:pPr>
      <w:r>
        <w:rPr>
          <w:sz w:val="28"/>
          <w:szCs w:val="28"/>
        </w:rPr>
        <w:br w:type="page"/>
      </w:r>
    </w:p>
    <w:p w14:paraId="7BFE55AF" w14:textId="3A9502D5" w:rsidR="00045C9B" w:rsidRDefault="00045C9B" w:rsidP="003B4945">
      <w:pPr>
        <w:pStyle w:val="TitreCiSIRH"/>
        <w:ind w:right="0"/>
        <w:rPr>
          <w:sz w:val="28"/>
          <w:szCs w:val="28"/>
        </w:rPr>
      </w:pPr>
      <w:r w:rsidRPr="006B14E7">
        <w:rPr>
          <w:b w:val="0"/>
          <w:noProof/>
          <w:lang w:eastAsia="fr-FR"/>
        </w:rPr>
        <w:lastRenderedPageBreak/>
        <mc:AlternateContent>
          <mc:Choice Requires="wps">
            <w:drawing>
              <wp:anchor distT="0" distB="0" distL="114300" distR="114300" simplePos="0" relativeHeight="251828736" behindDoc="0" locked="0" layoutInCell="1" allowOverlap="1" wp14:anchorId="19784BFE" wp14:editId="37081658">
                <wp:simplePos x="0" y="0"/>
                <wp:positionH relativeFrom="column">
                  <wp:posOffset>-1270</wp:posOffset>
                </wp:positionH>
                <wp:positionV relativeFrom="paragraph">
                  <wp:posOffset>271780</wp:posOffset>
                </wp:positionV>
                <wp:extent cx="6162040" cy="0"/>
                <wp:effectExtent l="0" t="19050" r="29210" b="19050"/>
                <wp:wrapNone/>
                <wp:docPr id="6"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2040" cy="0"/>
                        </a:xfrm>
                        <a:prstGeom prst="line">
                          <a:avLst/>
                        </a:prstGeom>
                        <a:noFill/>
                        <a:ln w="38100" algn="ctr">
                          <a:solidFill>
                            <a:srgbClr val="AEC2E6"/>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37E84CA9" id="Straight Connector 20" o:spid="_x0000_s1026" style="position:absolute;flip:y;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1.4pt" to="485.1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" strokecolor="#aec2e6" strokeweight="3pt"/>
            </w:pict>
          </mc:Fallback>
        </mc:AlternateContent>
      </w:r>
      <w:r w:rsidR="00953257">
        <w:rPr>
          <w:sz w:val="28"/>
          <w:szCs w:val="28"/>
        </w:rPr>
        <w:t>L</w:t>
      </w:r>
      <w:r w:rsidR="00E5500B">
        <w:rPr>
          <w:sz w:val="28"/>
          <w:szCs w:val="28"/>
        </w:rPr>
        <w:t xml:space="preserve">es </w:t>
      </w:r>
      <w:r w:rsidR="00894589">
        <w:rPr>
          <w:sz w:val="28"/>
          <w:szCs w:val="28"/>
        </w:rPr>
        <w:t>incompatibilités exclues de la matrice</w:t>
      </w:r>
    </w:p>
    <w:p w14:paraId="672A1993" w14:textId="77777777" w:rsidR="00045C9B" w:rsidRDefault="00045C9B" w:rsidP="003B4945">
      <w:pPr>
        <w:pStyle w:val="TitreCiSIRH"/>
        <w:ind w:right="0"/>
        <w:rPr>
          <w:sz w:val="28"/>
          <w:szCs w:val="28"/>
        </w:rPr>
      </w:pPr>
    </w:p>
    <w:p w14:paraId="5524181C" w14:textId="0BBD4513" w:rsidR="001F3487" w:rsidRDefault="00953257" w:rsidP="003B4945">
      <w:pPr>
        <w:pStyle w:val="TitreCiSIRH"/>
        <w:ind w:right="0"/>
        <w:rPr>
          <w:b w:val="0"/>
          <w:sz w:val="24"/>
        </w:rPr>
      </w:pPr>
      <w:r>
        <w:rPr>
          <w:b w:val="0"/>
          <w:sz w:val="24"/>
        </w:rPr>
        <w:t xml:space="preserve">La matrice des incompatibilités </w:t>
      </w:r>
      <w:r w:rsidR="00EB781D">
        <w:rPr>
          <w:b w:val="0"/>
          <w:sz w:val="24"/>
        </w:rPr>
        <w:t>ne décrit pas les indemnités exclusives</w:t>
      </w:r>
      <w:r w:rsidR="00EF79FD">
        <w:rPr>
          <w:b w:val="0"/>
          <w:sz w:val="24"/>
        </w:rPr>
        <w:t xml:space="preserve"> de toutes l</w:t>
      </w:r>
      <w:r w:rsidR="00894589">
        <w:rPr>
          <w:b w:val="0"/>
          <w:sz w:val="24"/>
        </w:rPr>
        <w:t>es autres primes sans exception</w:t>
      </w:r>
      <w:r w:rsidR="008A132E">
        <w:rPr>
          <w:b w:val="0"/>
          <w:sz w:val="24"/>
        </w:rPr>
        <w:t>,</w:t>
      </w:r>
      <w:r w:rsidR="00EF79FD">
        <w:rPr>
          <w:b w:val="0"/>
          <w:sz w:val="24"/>
        </w:rPr>
        <w:t xml:space="preserve"> car elle devrait alors lister les centaines d’indemnités concernées</w:t>
      </w:r>
      <w:r>
        <w:rPr>
          <w:b w:val="0"/>
          <w:sz w:val="24"/>
        </w:rPr>
        <w:t>.</w:t>
      </w:r>
    </w:p>
    <w:p w14:paraId="5E71A022" w14:textId="65CCE0DF" w:rsidR="00953257" w:rsidRDefault="00953257" w:rsidP="003B4945">
      <w:pPr>
        <w:pStyle w:val="TitreCiSIRH"/>
        <w:ind w:right="0"/>
        <w:rPr>
          <w:b w:val="0"/>
          <w:sz w:val="24"/>
        </w:rPr>
      </w:pPr>
      <w:r>
        <w:rPr>
          <w:b w:val="0"/>
          <w:sz w:val="24"/>
        </w:rPr>
        <w:t xml:space="preserve">Les cas sont </w:t>
      </w:r>
      <w:r w:rsidR="00A87034">
        <w:rPr>
          <w:b w:val="0"/>
          <w:sz w:val="24"/>
        </w:rPr>
        <w:t>les suivants :</w:t>
      </w:r>
    </w:p>
    <w:p w14:paraId="48191676" w14:textId="77777777" w:rsidR="00953257" w:rsidRDefault="00953257" w:rsidP="003B4945">
      <w:pPr>
        <w:pStyle w:val="TitreCiSIRH"/>
        <w:ind w:right="0"/>
        <w:rPr>
          <w:b w:val="0"/>
          <w:sz w:val="24"/>
        </w:rPr>
      </w:pPr>
    </w:p>
    <w:p w14:paraId="057F8C1B" w14:textId="321C8EF2" w:rsidR="00953257" w:rsidRDefault="00953257" w:rsidP="003B4945">
      <w:pPr>
        <w:pStyle w:val="TitreCiSIRH"/>
        <w:ind w:right="0"/>
        <w:rPr>
          <w:b w:val="0"/>
          <w:sz w:val="24"/>
        </w:rPr>
      </w:pPr>
      <w:r>
        <w:rPr>
          <w:b w:val="0"/>
          <w:sz w:val="24"/>
        </w:rPr>
        <w:t xml:space="preserve">Collaborations diverses au </w:t>
      </w:r>
      <w:r w:rsidR="002E0691">
        <w:rPr>
          <w:b w:val="0"/>
          <w:sz w:val="24"/>
        </w:rPr>
        <w:t>ministère de l’Education Nationale</w:t>
      </w:r>
      <w:r>
        <w:rPr>
          <w:b w:val="0"/>
          <w:sz w:val="24"/>
        </w:rPr>
        <w:t xml:space="preserve"> (code 200249 décret 92-1128</w:t>
      </w:r>
      <w:r w:rsidR="00BE793C">
        <w:rPr>
          <w:b w:val="0"/>
          <w:sz w:val="24"/>
        </w:rPr>
        <w:t>)</w:t>
      </w:r>
    </w:p>
    <w:p w14:paraId="092E961E" w14:textId="77777777" w:rsidR="00953257" w:rsidRDefault="00953257" w:rsidP="003B4945">
      <w:pPr>
        <w:pStyle w:val="TitreCiSIRH"/>
        <w:ind w:right="0"/>
        <w:rPr>
          <w:b w:val="0"/>
          <w:i/>
          <w:sz w:val="24"/>
        </w:rPr>
      </w:pPr>
      <w:r w:rsidRPr="00A87034">
        <w:rPr>
          <w:b w:val="0"/>
          <w:i/>
          <w:sz w:val="24"/>
        </w:rPr>
        <w:t>« Ces indemnités sont exclusives de toute autre rémunération pour travaux effectués pour le compte du ministre chargé de l'éducation, de la recherche et de la technologie. »</w:t>
      </w:r>
    </w:p>
    <w:p w14:paraId="19D1A3ED" w14:textId="77777777" w:rsidR="00A87034" w:rsidRPr="00A87034" w:rsidRDefault="00A87034" w:rsidP="003B4945">
      <w:pPr>
        <w:pStyle w:val="TitreCiSIRH"/>
        <w:ind w:right="0"/>
        <w:rPr>
          <w:b w:val="0"/>
          <w:i/>
          <w:sz w:val="24"/>
        </w:rPr>
      </w:pPr>
    </w:p>
    <w:p w14:paraId="5B41BA1D" w14:textId="257B64E5" w:rsidR="001F3487" w:rsidRDefault="00A87034" w:rsidP="003B4945">
      <w:pPr>
        <w:pStyle w:val="TitreCiSIRH"/>
        <w:ind w:right="0"/>
        <w:rPr>
          <w:b w:val="0"/>
          <w:sz w:val="24"/>
        </w:rPr>
      </w:pPr>
      <w:r>
        <w:rPr>
          <w:b w:val="0"/>
          <w:sz w:val="24"/>
        </w:rPr>
        <w:t>Allocation d’études pour les cadets de la république au ministère de l’Intérieur (code 201229, Article R411-10 du code de sécurité intérieure</w:t>
      </w:r>
    </w:p>
    <w:p w14:paraId="09DA64E2" w14:textId="0CA4B8B4" w:rsidR="00A87034" w:rsidRDefault="00A87034" w:rsidP="003B4945">
      <w:pPr>
        <w:pStyle w:val="TitreCiSIRH"/>
        <w:ind w:right="0"/>
        <w:rPr>
          <w:b w:val="0"/>
          <w:i/>
          <w:sz w:val="24"/>
        </w:rPr>
      </w:pPr>
      <w:r>
        <w:rPr>
          <w:b w:val="0"/>
          <w:i/>
          <w:sz w:val="24"/>
        </w:rPr>
        <w:t>« </w:t>
      </w:r>
      <w:r w:rsidRPr="00A87034">
        <w:rPr>
          <w:b w:val="0"/>
          <w:i/>
          <w:sz w:val="24"/>
        </w:rPr>
        <w:t>Les adjoints de sécurité peuvent, en outre, à leur demande et après y avoir été admis, bénéficier d'une période de formation dans un lycée en exécution d'une convention passée avec le ministre chargé de l'éducation nationale. Ils se voient alors conférer, pour la durée de leur formation professionnelle initiale, l'appellation de « cadets de la République, option police nationale » et bénéficient durant cette période, à l'exclusion de toute autre rémunération, d'une allocation d'études.</w:t>
      </w:r>
      <w:r>
        <w:rPr>
          <w:b w:val="0"/>
          <w:i/>
          <w:sz w:val="24"/>
        </w:rPr>
        <w:t>»</w:t>
      </w:r>
    </w:p>
    <w:p w14:paraId="264E7C40" w14:textId="77777777" w:rsidR="002E0691" w:rsidRDefault="002E0691" w:rsidP="003B4945">
      <w:pPr>
        <w:pStyle w:val="TitreCiSIRH"/>
        <w:ind w:right="0"/>
        <w:rPr>
          <w:b w:val="0"/>
          <w:i/>
          <w:sz w:val="24"/>
        </w:rPr>
      </w:pPr>
    </w:p>
    <w:p w14:paraId="5D353C9E" w14:textId="77777777" w:rsidR="002E0691" w:rsidRPr="00A87034" w:rsidRDefault="002E0691" w:rsidP="003B4945">
      <w:pPr>
        <w:pStyle w:val="TitreCiSIRH"/>
        <w:ind w:right="0"/>
        <w:rPr>
          <w:b w:val="0"/>
          <w:i/>
          <w:sz w:val="24"/>
        </w:rPr>
      </w:pPr>
    </w:p>
    <w:p w14:paraId="038DD3BD" w14:textId="77777777" w:rsidR="001F3487" w:rsidRDefault="001F3487" w:rsidP="003B4945">
      <w:pPr>
        <w:pStyle w:val="TitreCiSIRH"/>
        <w:ind w:right="0"/>
        <w:rPr>
          <w:sz w:val="28"/>
          <w:szCs w:val="28"/>
        </w:rPr>
      </w:pPr>
    </w:p>
    <w:p w14:paraId="7300AE08" w14:textId="2D7FBF20" w:rsidR="005A4031" w:rsidRDefault="005A4031" w:rsidP="003B4945">
      <w:pPr>
        <w:pStyle w:val="TitreCiSIRH"/>
        <w:ind w:right="0"/>
        <w:rPr>
          <w:sz w:val="28"/>
          <w:szCs w:val="28"/>
        </w:rPr>
      </w:pPr>
      <w:r w:rsidRPr="006B14E7">
        <w:rPr>
          <w:b w:val="0"/>
          <w:noProof/>
          <w:lang w:eastAsia="fr-FR"/>
        </w:rPr>
        <mc:AlternateContent>
          <mc:Choice Requires="wps">
            <w:drawing>
              <wp:anchor distT="0" distB="0" distL="114300" distR="114300" simplePos="0" relativeHeight="251815424" behindDoc="0" locked="0" layoutInCell="1" allowOverlap="1" wp14:anchorId="4C4DFF9A" wp14:editId="67539FFE">
                <wp:simplePos x="0" y="0"/>
                <wp:positionH relativeFrom="column">
                  <wp:posOffset>-1270</wp:posOffset>
                </wp:positionH>
                <wp:positionV relativeFrom="paragraph">
                  <wp:posOffset>271780</wp:posOffset>
                </wp:positionV>
                <wp:extent cx="6162040" cy="0"/>
                <wp:effectExtent l="0" t="19050" r="29210" b="19050"/>
                <wp:wrapNone/>
                <wp:docPr id="10309"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62040" cy="0"/>
                        </a:xfrm>
                        <a:prstGeom prst="line">
                          <a:avLst/>
                        </a:prstGeom>
                        <a:noFill/>
                        <a:ln w="38100" algn="ctr">
                          <a:solidFill>
                            <a:srgbClr val="AEC2E6"/>
                          </a:solidFill>
                          <a:round/>
                          <a:headEnd/>
                          <a:tailEnd/>
                        </a:ln>
                      </wps:spPr>
                      <wps:bodyPr/>
                    </wps:wsp>
                  </a:graphicData>
                </a:graphic>
                <wp14:sizeRelH relativeFrom="margin">
                  <wp14:pctWidth>0</wp14:pctWidth>
                </wp14:sizeRelH>
                <wp14:sizeRelV relativeFrom="margin">
                  <wp14:pctHeight>0</wp14:pctHeight>
                </wp14:sizeRelV>
              </wp:anchor>
            </w:drawing>
          </mc:Choice>
          <mc:Fallback>
            <w:pict>
              <v:line w14:anchorId="63351C96" id="Straight Connector 20" o:spid="_x0000_s1026" style="position:absolute;flip:y;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pt,21.4pt" to="485.1pt,2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" strokecolor="#aec2e6" strokeweight="3pt"/>
            </w:pict>
          </mc:Fallback>
        </mc:AlternateContent>
      </w:r>
      <w:r>
        <w:rPr>
          <w:sz w:val="28"/>
          <w:szCs w:val="28"/>
        </w:rPr>
        <w:t>Processus de production et de co</w:t>
      </w:r>
      <w:r w:rsidR="00BE793C">
        <w:rPr>
          <w:sz w:val="28"/>
          <w:szCs w:val="28"/>
        </w:rPr>
        <w:t xml:space="preserve">mmunication de la </w:t>
      </w:r>
      <w:r w:rsidR="008A132E">
        <w:rPr>
          <w:sz w:val="28"/>
          <w:szCs w:val="28"/>
        </w:rPr>
        <w:t>matrice</w:t>
      </w:r>
    </w:p>
    <w:p w14:paraId="7C2167D5" w14:textId="77777777" w:rsidR="005A4031" w:rsidRDefault="005A4031" w:rsidP="003B4945">
      <w:pPr>
        <w:pStyle w:val="TitreCiSIRH"/>
        <w:ind w:right="0"/>
        <w:rPr>
          <w:sz w:val="28"/>
          <w:szCs w:val="28"/>
        </w:rPr>
      </w:pPr>
    </w:p>
    <w:p w14:paraId="28994B32" w14:textId="7ED2E86A" w:rsidR="005A4031" w:rsidRPr="005A4031" w:rsidRDefault="005A4031" w:rsidP="003B4945">
      <w:pPr>
        <w:pStyle w:val="TitreCiSIRH"/>
        <w:ind w:right="0"/>
        <w:rPr>
          <w:b w:val="0"/>
          <w:sz w:val="24"/>
          <w:lang w:eastAsia="fr-FR"/>
        </w:rPr>
      </w:pPr>
      <w:r>
        <w:rPr>
          <w:b w:val="0"/>
          <w:sz w:val="24"/>
          <w:lang w:eastAsia="fr-FR"/>
        </w:rPr>
        <w:t xml:space="preserve">Le processus </w:t>
      </w:r>
      <w:r w:rsidR="00A85422">
        <w:rPr>
          <w:b w:val="0"/>
          <w:sz w:val="24"/>
          <w:lang w:eastAsia="fr-FR"/>
        </w:rPr>
        <w:t xml:space="preserve">retenu </w:t>
      </w:r>
      <w:r>
        <w:rPr>
          <w:b w:val="0"/>
          <w:sz w:val="24"/>
          <w:lang w:eastAsia="fr-FR"/>
        </w:rPr>
        <w:t>à l’issue des travaux in</w:t>
      </w:r>
      <w:r w:rsidR="00BE793C">
        <w:rPr>
          <w:b w:val="0"/>
          <w:sz w:val="24"/>
          <w:lang w:eastAsia="fr-FR"/>
        </w:rPr>
        <w:t xml:space="preserve">terministériels est le suivant : la matrice est </w:t>
      </w:r>
      <w:r w:rsidR="00A85422">
        <w:rPr>
          <w:b w:val="0"/>
          <w:sz w:val="24"/>
          <w:lang w:eastAsia="fr-FR"/>
        </w:rPr>
        <w:t>modifiée sur la base</w:t>
      </w:r>
      <w:r w:rsidR="00BE793C">
        <w:rPr>
          <w:b w:val="0"/>
          <w:sz w:val="24"/>
          <w:lang w:eastAsia="fr-FR"/>
        </w:rPr>
        <w:t xml:space="preserve"> d’une fiche de maintenance </w:t>
      </w:r>
      <w:r w:rsidR="00A85422">
        <w:rPr>
          <w:b w:val="0"/>
          <w:sz w:val="24"/>
          <w:lang w:eastAsia="fr-FR"/>
        </w:rPr>
        <w:t xml:space="preserve">précisant </w:t>
      </w:r>
      <w:r w:rsidR="00BE793C">
        <w:rPr>
          <w:b w:val="0"/>
          <w:sz w:val="24"/>
          <w:lang w:eastAsia="fr-FR"/>
        </w:rPr>
        <w:t>les modifications que les ministères valident.</w:t>
      </w:r>
      <w:r w:rsidR="00E5500B">
        <w:rPr>
          <w:b w:val="0"/>
          <w:sz w:val="24"/>
          <w:lang w:eastAsia="fr-FR"/>
        </w:rPr>
        <w:t xml:space="preserve"> Elle est diffusée comme les autres nomenclatures</w:t>
      </w:r>
      <w:r w:rsidR="003E0381">
        <w:rPr>
          <w:b w:val="0"/>
          <w:sz w:val="24"/>
          <w:lang w:eastAsia="fr-FR"/>
        </w:rPr>
        <w:t xml:space="preserve"> et publiée sur P</w:t>
      </w:r>
      <w:r w:rsidR="001741BC">
        <w:rPr>
          <w:b w:val="0"/>
          <w:sz w:val="24"/>
          <w:lang w:eastAsia="fr-FR"/>
        </w:rPr>
        <w:t>ISSARHO</w:t>
      </w:r>
      <w:r w:rsidR="003E0381">
        <w:rPr>
          <w:b w:val="0"/>
          <w:sz w:val="24"/>
          <w:lang w:eastAsia="fr-FR"/>
        </w:rPr>
        <w:t xml:space="preserve"> sous un format documentaire</w:t>
      </w:r>
      <w:r w:rsidR="00E5500B">
        <w:rPr>
          <w:b w:val="0"/>
          <w:sz w:val="24"/>
          <w:lang w:eastAsia="fr-FR"/>
        </w:rPr>
        <w:t>.</w:t>
      </w:r>
    </w:p>
    <w:p w14:paraId="1BE67789" w14:textId="77777777" w:rsidR="005A4031" w:rsidRDefault="005A4031" w:rsidP="005A4031">
      <w:pPr>
        <w:spacing w:after="0"/>
        <w:ind w:right="143"/>
        <w:rPr>
          <w:sz w:val="24"/>
          <w:lang w:eastAsia="fr-FR"/>
        </w:rPr>
      </w:pPr>
    </w:p>
    <w:p w14:paraId="73848959" w14:textId="77777777" w:rsidR="00E96B92" w:rsidRDefault="00E96B92" w:rsidP="00E96B92">
      <w:pPr>
        <w:pStyle w:val="TitreCiSIRH"/>
      </w:pPr>
    </w:p>
    <w:p w14:paraId="3E961F95" w14:textId="77777777" w:rsidR="00E96B92" w:rsidRDefault="00E96B92" w:rsidP="00E96B92">
      <w:pPr>
        <w:pStyle w:val="TitreCiSIRH"/>
      </w:pPr>
    </w:p>
    <w:p w14:paraId="20466189" w14:textId="77777777" w:rsidR="00346FFB" w:rsidRDefault="00346FFB" w:rsidP="00346FFB">
      <w:pPr>
        <w:pStyle w:val="TitreCiSIRH"/>
      </w:pPr>
      <w:r>
        <w:t>Contacts</w:t>
      </w:r>
      <w:r w:rsidR="00E30D04">
        <w:t xml:space="preserve"> au CISIRH</w:t>
      </w:r>
    </w:p>
    <w:p w14:paraId="47188668" w14:textId="77777777" w:rsidR="001A5F9C" w:rsidRPr="001A5F9C" w:rsidRDefault="00346FFB" w:rsidP="001A5F9C">
      <w:pPr>
        <w:ind w:right="-566"/>
        <w:rPr>
          <w:rFonts w:cs="Arial"/>
          <w:b/>
          <w:sz w:val="32"/>
        </w:rPr>
      </w:pPr>
      <w:r w:rsidRPr="006B14E7">
        <w:rPr>
          <w:rFonts w:cs="Arial"/>
          <w:b/>
          <w:noProof/>
          <w:sz w:val="32"/>
          <w:lang w:eastAsia="fr-FR"/>
        </w:rPr>
        <mc:AlternateContent>
          <mc:Choice Requires="wps">
            <w:drawing>
              <wp:anchor distT="0" distB="0" distL="114300" distR="114300" simplePos="0" relativeHeight="251813376" behindDoc="0" locked="0" layoutInCell="1" allowOverlap="1" wp14:anchorId="0E2DC671" wp14:editId="0D229780">
                <wp:simplePos x="0" y="0"/>
                <wp:positionH relativeFrom="column">
                  <wp:posOffset>-4445</wp:posOffset>
                </wp:positionH>
                <wp:positionV relativeFrom="paragraph">
                  <wp:posOffset>5715</wp:posOffset>
                </wp:positionV>
                <wp:extent cx="4400550" cy="0"/>
                <wp:effectExtent l="0" t="19050" r="0" b="19050"/>
                <wp:wrapNone/>
                <wp:docPr id="10305" name="Straight Connector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38100" algn="ctr">
                          <a:solidFill>
                            <a:srgbClr val="AEC2E6"/>
                          </a:solidFill>
                          <a:round/>
                          <a:headEnd/>
                          <a:tailEnd/>
                        </a:ln>
                      </wps:spPr>
                      <wps:bodyPr/>
                    </wps:wsp>
                  </a:graphicData>
                </a:graphic>
                <wp14:sizeRelH relativeFrom="margin">
                  <wp14:pctWidth>0</wp14:pctWidth>
                </wp14:sizeRelH>
              </wp:anchor>
            </w:drawing>
          </mc:Choice>
          <mc:Fallback>
            <w:pict>
              <v:line w14:anchorId="7B3E3435" id="Straight Connector 20" o:spid="_x0000_s1026" style="position:absolute;z-index:2518133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45pt" to="346.1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" strokecolor="#aec2e6" strokeweight="3pt"/>
            </w:pict>
          </mc:Fallback>
        </mc:AlternateContent>
      </w:r>
    </w:p>
    <w:p w14:paraId="12E9221E" w14:textId="77777777" w:rsidR="001A5F9C" w:rsidRPr="006612FE" w:rsidRDefault="001A5F9C" w:rsidP="001A5F9C">
      <w:pPr>
        <w:rPr>
          <w:rFonts w:eastAsiaTheme="minorEastAsia"/>
          <w:noProof/>
          <w:sz w:val="24"/>
          <w:lang w:eastAsia="fr-FR"/>
        </w:rPr>
      </w:pPr>
      <w:r>
        <w:rPr>
          <w:rFonts w:eastAsiaTheme="minorEastAsia"/>
          <w:noProof/>
          <w:sz w:val="24"/>
          <w:lang w:eastAsia="fr-FR"/>
        </w:rPr>
        <w:t>Adresse mél générique</w:t>
      </w:r>
      <w:r w:rsidRPr="006612FE">
        <w:rPr>
          <w:rFonts w:eastAsiaTheme="minorEastAsia"/>
          <w:noProof/>
          <w:sz w:val="24"/>
          <w:lang w:eastAsia="fr-FR"/>
        </w:rPr>
        <w:t xml:space="preserve"> : </w:t>
      </w:r>
      <w:hyperlink r:id="rId17" w:history="1">
        <w:r w:rsidR="004B25F5" w:rsidRPr="003B4A41">
          <w:rPr>
            <w:rStyle w:val="Lienhypertexte"/>
            <w:rFonts w:eastAsiaTheme="minorEastAsia"/>
            <w:noProof/>
            <w:sz w:val="24"/>
            <w:lang w:eastAsia="fr-FR"/>
          </w:rPr>
          <w:t>L-cisirh-bsrmrh@finances.gouv.fr</w:t>
        </w:r>
      </w:hyperlink>
    </w:p>
    <w:p w14:paraId="14CEA6AD" w14:textId="77777777" w:rsidR="006612FE" w:rsidRDefault="000D50E0" w:rsidP="00346FFB">
      <w:pPr>
        <w:rPr>
          <w:rFonts w:eastAsiaTheme="minorEastAsia"/>
          <w:noProof/>
          <w:sz w:val="24"/>
          <w:lang w:eastAsia="fr-FR"/>
        </w:rPr>
      </w:pPr>
      <w:r>
        <w:rPr>
          <w:rFonts w:eastAsiaTheme="minorEastAsia"/>
          <w:noProof/>
          <w:sz w:val="24"/>
          <w:lang w:eastAsia="fr-FR"/>
        </w:rPr>
        <w:t>Laurent BLARY</w:t>
      </w:r>
      <w:r w:rsidR="006612FE" w:rsidRPr="006612FE">
        <w:rPr>
          <w:rFonts w:eastAsiaTheme="minorEastAsia"/>
          <w:noProof/>
          <w:sz w:val="24"/>
          <w:lang w:eastAsia="fr-FR"/>
        </w:rPr>
        <w:t xml:space="preserve">, </w:t>
      </w:r>
      <w:hyperlink r:id="rId18" w:history="1">
        <w:r w:rsidRPr="00BE1B60">
          <w:rPr>
            <w:rStyle w:val="Lienhypertexte"/>
            <w:rFonts w:eastAsiaTheme="minorEastAsia"/>
            <w:noProof/>
            <w:sz w:val="24"/>
            <w:lang w:eastAsia="fr-FR"/>
          </w:rPr>
          <w:t>laurent.blary@finances.gouv.fr</w:t>
        </w:r>
      </w:hyperlink>
      <w:r w:rsidR="006612FE" w:rsidRPr="006612FE">
        <w:rPr>
          <w:rFonts w:eastAsiaTheme="minorEastAsia"/>
          <w:noProof/>
          <w:color w:val="44546A" w:themeColor="text2"/>
          <w:sz w:val="24"/>
          <w:lang w:eastAsia="fr-FR"/>
        </w:rPr>
        <w:t xml:space="preserve"> </w:t>
      </w:r>
      <w:r w:rsidR="006612FE" w:rsidRPr="006612FE">
        <w:rPr>
          <w:rFonts w:eastAsiaTheme="minorEastAsia"/>
          <w:noProof/>
          <w:sz w:val="24"/>
          <w:lang w:eastAsia="fr-FR"/>
        </w:rPr>
        <w:t xml:space="preserve">01 </w:t>
      </w:r>
      <w:r>
        <w:rPr>
          <w:rFonts w:eastAsiaTheme="minorEastAsia"/>
          <w:noProof/>
          <w:sz w:val="24"/>
          <w:lang w:eastAsia="fr-FR"/>
        </w:rPr>
        <w:t>44 97 06 59</w:t>
      </w:r>
    </w:p>
    <w:sectPr w:rsidR="006612FE" w:rsidSect="002A2B31">
      <w:headerReference w:type="default" r:id="rId19"/>
      <w:footerReference w:type="default" r:id="rId20"/>
      <w:footerReference w:type="first" r:id="rId21"/>
      <w:pgSz w:w="11906" w:h="16838"/>
      <w:pgMar w:top="1417" w:right="1417" w:bottom="1417" w:left="1417"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F3415" w14:textId="77777777" w:rsidR="00387482" w:rsidRDefault="00387482">
      <w:r>
        <w:separator/>
      </w:r>
    </w:p>
  </w:endnote>
  <w:endnote w:type="continuationSeparator" w:id="0">
    <w:p w14:paraId="4C4E6BB1" w14:textId="77777777" w:rsidR="00387482" w:rsidRDefault="003874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E87600" w14:textId="77777777" w:rsidR="002F0207" w:rsidRDefault="002F0207">
    <w:pPr>
      <w:pStyle w:val="Pieddepage"/>
    </w:pPr>
    <w:r>
      <w:rPr>
        <w:noProof/>
        <w:lang w:eastAsia="fr-FR"/>
      </w:rPr>
      <w:drawing>
        <wp:anchor distT="0" distB="0" distL="114300" distR="114300" simplePos="0" relativeHeight="251660288" behindDoc="0" locked="0" layoutInCell="1" allowOverlap="1" wp14:anchorId="7245475D" wp14:editId="66CFAE2C">
          <wp:simplePos x="0" y="0"/>
          <wp:positionH relativeFrom="leftMargin">
            <wp:posOffset>6662420</wp:posOffset>
          </wp:positionH>
          <wp:positionV relativeFrom="paragraph">
            <wp:posOffset>52070</wp:posOffset>
          </wp:positionV>
          <wp:extent cx="657225" cy="438150"/>
          <wp:effectExtent l="0" t="0" r="9525" b="0"/>
          <wp:wrapSquare wrapText="bothSides"/>
          <wp:docPr id="10327"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438150"/>
                  </a:xfrm>
                  <a:prstGeom prst="rect">
                    <a:avLst/>
                  </a:prstGeom>
                  <a:noFill/>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AA6E05" w14:textId="77777777" w:rsidR="002F0207" w:rsidRDefault="002F0207">
    <w:pPr>
      <w:pStyle w:val="Pieddepage"/>
    </w:pPr>
    <w:r>
      <w:rPr>
        <w:noProof/>
        <w:lang w:eastAsia="fr-FR"/>
      </w:rPr>
      <w:drawing>
        <wp:anchor distT="0" distB="0" distL="114300" distR="114300" simplePos="0" relativeHeight="251662336" behindDoc="0" locked="0" layoutInCell="1" allowOverlap="1" wp14:anchorId="4859C3B2" wp14:editId="36B56B37">
          <wp:simplePos x="0" y="0"/>
          <wp:positionH relativeFrom="leftMargin">
            <wp:posOffset>548640</wp:posOffset>
          </wp:positionH>
          <wp:positionV relativeFrom="paragraph">
            <wp:posOffset>58420</wp:posOffset>
          </wp:positionV>
          <wp:extent cx="657225" cy="438150"/>
          <wp:effectExtent l="0" t="0" r="9525" b="0"/>
          <wp:wrapSquare wrapText="bothSides"/>
          <wp:docPr id="10328"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438150"/>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A36521" w14:textId="77777777" w:rsidR="00387482" w:rsidRDefault="00387482">
      <w:r>
        <w:separator/>
      </w:r>
    </w:p>
  </w:footnote>
  <w:footnote w:type="continuationSeparator" w:id="0">
    <w:p w14:paraId="2815FAEF" w14:textId="77777777" w:rsidR="00387482" w:rsidRDefault="003874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70A8A" w14:textId="77777777" w:rsidR="002F0207" w:rsidRDefault="002F0207">
    <w:pPr>
      <w:pStyle w:val="En-tte"/>
    </w:pPr>
    <w:r>
      <w:rPr>
        <w:noProof/>
        <w:lang w:eastAsia="fr-FR"/>
      </w:rPr>
      <mc:AlternateContent>
        <mc:Choice Requires="wps">
          <w:drawing>
            <wp:anchor distT="0" distB="0" distL="114300" distR="114300" simplePos="0" relativeHeight="251659264" behindDoc="0" locked="0" layoutInCell="0" allowOverlap="1" wp14:anchorId="71D5CAF2" wp14:editId="31D7AAFD">
              <wp:simplePos x="0" y="0"/>
              <wp:positionH relativeFrom="page">
                <wp:posOffset>3705225</wp:posOffset>
              </wp:positionH>
              <wp:positionV relativeFrom="page">
                <wp:posOffset>342900</wp:posOffset>
              </wp:positionV>
              <wp:extent cx="2959735" cy="132080"/>
              <wp:effectExtent l="0" t="0" r="0" b="127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9735" cy="132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AE825" w14:textId="77777777" w:rsidR="002F0207" w:rsidRPr="007E0E69" w:rsidRDefault="009F0569" w:rsidP="005A4031">
                          <w:pPr>
                            <w:pStyle w:val="Pieddepage"/>
                            <w:rPr>
                              <w:rFonts w:cs="Arial"/>
                              <w:sz w:val="24"/>
                            </w:rPr>
                          </w:pPr>
                          <w:r>
                            <w:rPr>
                              <w:rFonts w:cs="Arial"/>
                              <w:sz w:val="18"/>
                              <w:szCs w:val="16"/>
                            </w:rPr>
                            <w:tab/>
                            <w:t>Matrice des incompatibilités</w:t>
                          </w:r>
                          <w:r w:rsidR="002F0207">
                            <w:rPr>
                              <w:rFonts w:cs="Arial"/>
                              <w:sz w:val="18"/>
                              <w:szCs w:val="16"/>
                            </w:rPr>
                            <w:t xml:space="preserve"> – Mode opératoire</w:t>
                          </w:r>
                        </w:p>
                        <w:p w14:paraId="7768A808" w14:textId="77777777" w:rsidR="002F0207" w:rsidRPr="007E0E69" w:rsidRDefault="002F0207" w:rsidP="007E0E69">
                          <w:pPr>
                            <w:jc w:val="right"/>
                            <w:rPr>
                              <w:rFonts w:cs="Arial"/>
                              <w:sz w:val="18"/>
                            </w:rPr>
                          </w:pPr>
                        </w:p>
                      </w:txbxContent>
                    </wps:txbx>
                    <wps:bodyPr rot="0" vert="horz" wrap="square" lIns="91440" tIns="0" rIns="91440" bIns="0" anchor="ctr" anchorCtr="0" upright="1">
                      <a:noAutofit/>
                    </wps:bodyPr>
                  </wps:wsp>
                </a:graphicData>
              </a:graphic>
              <wp14:sizeRelH relativeFrom="margin">
                <wp14:pctWidth>0</wp14:pctWidth>
              </wp14:sizeRelH>
              <wp14:sizeRelV relativeFrom="page">
                <wp14:pctHeight>0</wp14:pctHeight>
              </wp14:sizeRelV>
            </wp:anchor>
          </w:drawing>
        </mc:Choice>
        <mc:Fallback>
          <w:pict>
            <v:shapetype w14:anchorId="71D5CAF2" id="_x0000_t202" coordsize="21600,21600" o:spt="202" path="m,l,21600r21600,l21600,xe">
              <v:stroke joinstyle="miter"/>
              <v:path gradientshapeok="t" o:connecttype="rect"/>
            </v:shapetype>
            <v:shape id="Text Box 34" o:spid="_x0000_s1027" type="#_x0000_t202" style="position:absolute;left:0;text-align:left;margin-left:291.75pt;margin-top:27pt;width:233.05pt;height:10.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" o:allowincell="f" filled="f" stroked="f">
              <v:textbox inset=",0,,0">
                <w:txbxContent>
                  <w:p w14:paraId="22BAE825" w14:textId="77777777" w:rsidR="002F0207" w:rsidRPr="007E0E69" w:rsidRDefault="009F0569" w:rsidP="005A4031">
                    <w:pPr>
                      <w:pStyle w:val="Pieddepage"/>
                      <w:rPr>
                        <w:rFonts w:cs="Arial"/>
                        <w:sz w:val="24"/>
                      </w:rPr>
                    </w:pPr>
                    <w:r>
                      <w:rPr>
                        <w:rFonts w:cs="Arial"/>
                        <w:sz w:val="18"/>
                        <w:szCs w:val="16"/>
                      </w:rPr>
                      <w:tab/>
                      <w:t>Matrice des incompatibilités</w:t>
                    </w:r>
                    <w:r w:rsidR="002F0207">
                      <w:rPr>
                        <w:rFonts w:cs="Arial"/>
                        <w:sz w:val="18"/>
                        <w:szCs w:val="16"/>
                      </w:rPr>
                      <w:t xml:space="preserve"> – Mode opératoire</w:t>
                    </w:r>
                  </w:p>
                  <w:p w14:paraId="7768A808" w14:textId="77777777" w:rsidR="002F0207" w:rsidRPr="007E0E69" w:rsidRDefault="002F0207" w:rsidP="007E0E69">
                    <w:pPr>
                      <w:jc w:val="right"/>
                      <w:rPr>
                        <w:rFonts w:cs="Arial"/>
                        <w:sz w:val="18"/>
                      </w:rPr>
                    </w:pPr>
                  </w:p>
                </w:txbxContent>
              </v:textbox>
              <w10:wrap anchorx="page" anchory="page"/>
            </v:shape>
          </w:pict>
        </mc:Fallback>
      </mc:AlternateContent>
    </w:r>
    <w:r>
      <w:rPr>
        <w:noProof/>
        <w:lang w:eastAsia="fr-FR"/>
      </w:rPr>
      <mc:AlternateContent>
        <mc:Choice Requires="wps">
          <w:drawing>
            <wp:anchor distT="0" distB="0" distL="114300" distR="114300" simplePos="0" relativeHeight="251658240" behindDoc="0" locked="0" layoutInCell="0" allowOverlap="1" wp14:anchorId="39C7762A" wp14:editId="340D0353">
              <wp:simplePos x="0" y="0"/>
              <wp:positionH relativeFrom="page">
                <wp:posOffset>6661785</wp:posOffset>
              </wp:positionH>
              <wp:positionV relativeFrom="page">
                <wp:posOffset>310515</wp:posOffset>
              </wp:positionV>
              <wp:extent cx="900430" cy="170815"/>
              <wp:effectExtent l="1905" t="0" r="2540" b="444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0430" cy="17081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69CE0E" w14:textId="77777777" w:rsidR="002F0207" w:rsidRPr="00B6031B" w:rsidRDefault="002F0207" w:rsidP="006E69DD">
                          <w:pPr>
                            <w:shd w:val="clear" w:color="auto" w:fill="00345C"/>
                            <w:spacing w:after="0"/>
                            <w:rPr>
                              <w:color w:val="FFFFFF"/>
                            </w:rPr>
                          </w:pPr>
                          <w:r>
                            <w:fldChar w:fldCharType="begin"/>
                          </w:r>
                          <w:r>
                            <w:instrText xml:space="preserve"> PAGE   \* MERGEFORMAT </w:instrText>
                          </w:r>
                          <w:r>
                            <w:fldChar w:fldCharType="separate"/>
                          </w:r>
                          <w:r w:rsidR="002338B4" w:rsidRPr="002338B4">
                            <w:rPr>
                              <w:noProof/>
                              <w:color w:val="FFFFFF"/>
                            </w:rPr>
                            <w:t>2</w:t>
                          </w:r>
                          <w: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type w14:anchorId="39C7762A" id="_x0000_t202" coordsize="21600,21600" o:spt="202" path="m,l,21600r21600,l21600,xe">
              <v:stroke joinstyle="miter"/>
              <v:path gradientshapeok="t" o:connecttype="rect"/>
            </v:shapetype>
            <v:shape id="Text Box 4" o:spid="_x0000_s1028" type="#_x0000_t202" style="position:absolute;left:0;text-align:left;margin-left:524.55pt;margin-top:24.45pt;width:70.9pt;height:13.45pt;z-index:251658240;visibility:visible;mso-wrap-style:square;mso-width-percent:1000;mso-height-percent:0;mso-wrap-distance-left:9pt;mso-wrap-distance-top:0;mso-wrap-distance-right:9pt;mso-wrap-distance-bottom:0;mso-position-horizontal:absolute;mso-position-horizontal-relative:page;mso-position-vertical:absolute;mso-position-vertical-relative:page;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" o:allowincell="f" fillcolor="#4f81bd" stroked="f">
              <v:textbox style="mso-fit-shape-to-text:t" inset=",0,,0">
                <w:txbxContent>
                  <w:p w14:paraId="6869CE0E" w14:textId="77777777" w:rsidR="002F0207" w:rsidRPr="00B6031B" w:rsidRDefault="002F0207" w:rsidP="006E69DD">
                    <w:pPr>
                      <w:shd w:val="clear" w:color="auto" w:fill="00345C"/>
                      <w:spacing w:after="0"/>
                      <w:rPr>
                        <w:color w:val="FFFFFF"/>
                      </w:rPr>
                    </w:pPr>
                    <w:r>
                      <w:fldChar w:fldCharType="begin"/>
                    </w:r>
                    <w:r>
                      <w:instrText xml:space="preserve"> PAGE   \* MERGEFORMAT </w:instrText>
                    </w:r>
                    <w:r>
                      <w:fldChar w:fldCharType="separate"/>
                    </w:r>
                    <w:r w:rsidR="002338B4" w:rsidRPr="002338B4">
                      <w:rPr>
                        <w:noProof/>
                        <w:color w:val="FFFFFF"/>
                      </w:rPr>
                      <w:t>2</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A00DE5C"/>
    <w:lvl w:ilvl="0">
      <w:start w:val="1"/>
      <w:numFmt w:val="decimal"/>
      <w:pStyle w:val="Titre3"/>
      <w:lvlText w:val="%1."/>
      <w:lvlJc w:val="left"/>
      <w:pPr>
        <w:tabs>
          <w:tab w:val="num" w:pos="612"/>
        </w:tabs>
        <w:ind w:left="612" w:hanging="432"/>
      </w:pPr>
      <w:rPr>
        <w:rFonts w:ascii="Times New Roman" w:hAnsi="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1143"/>
        </w:tabs>
        <w:ind w:left="1143" w:hanging="576"/>
      </w:pPr>
      <w:rPr>
        <w:rFonts w:hint="default"/>
      </w:rPr>
    </w:lvl>
    <w:lvl w:ilvl="2">
      <w:start w:val="1"/>
      <w:numFmt w:val="decimal"/>
      <w:lvlText w:val="%1.%2.%3"/>
      <w:lvlJc w:val="left"/>
      <w:pPr>
        <w:tabs>
          <w:tab w:val="num" w:pos="720"/>
        </w:tabs>
        <w:ind w:left="720" w:hanging="720"/>
      </w:pPr>
      <w:rPr>
        <w:rFonts w:ascii="Calibri" w:hAnsi="Calibri" w:cs="Calibri"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sz w:val="20"/>
        <w:szCs w:val="20"/>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cs="Times New Roman"/>
        <w:sz w:val="20"/>
        <w:szCs w:val="20"/>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4" w15:restartNumberingAfterBreak="0">
    <w:nsid w:val="00000006"/>
    <w:multiLevelType w:val="singleLevel"/>
    <w:tmpl w:val="00000006"/>
    <w:name w:val="WW8Num6"/>
    <w:lvl w:ilvl="0">
      <w:start w:val="1"/>
      <w:numFmt w:val="bullet"/>
      <w:pStyle w:val="StylePuce1LatinTimesNewRomanComplexeTimesNewRoman"/>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6" w15:restartNumberingAfterBreak="0">
    <w:nsid w:val="00000008"/>
    <w:multiLevelType w:val="multilevel"/>
    <w:tmpl w:val="00000008"/>
    <w:name w:val="WW8Num11"/>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7" w15:restartNumberingAfterBreak="0">
    <w:nsid w:val="00000009"/>
    <w:multiLevelType w:val="singleLevel"/>
    <w:tmpl w:val="00000009"/>
    <w:name w:val="WW8Num14"/>
    <w:lvl w:ilvl="0">
      <w:start w:val="1"/>
      <w:numFmt w:val="bullet"/>
      <w:lvlText w:val="-"/>
      <w:lvlJc w:val="left"/>
      <w:pPr>
        <w:tabs>
          <w:tab w:val="num" w:pos="0"/>
        </w:tabs>
        <w:ind w:left="405" w:hanging="360"/>
      </w:pPr>
      <w:rPr>
        <w:rFonts w:ascii="Calibri" w:hAnsi="Calibri" w:cs="Times New Roman"/>
        <w:sz w:val="20"/>
        <w:szCs w:val="20"/>
      </w:rPr>
    </w:lvl>
  </w:abstractNum>
  <w:abstractNum w:abstractNumId="8" w15:restartNumberingAfterBreak="0">
    <w:nsid w:val="01C04742"/>
    <w:multiLevelType w:val="hybridMultilevel"/>
    <w:tmpl w:val="37865E8E"/>
    <w:lvl w:ilvl="0" w:tplc="FDD6B8C6">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1FA75A2"/>
    <w:multiLevelType w:val="hybridMultilevel"/>
    <w:tmpl w:val="7408D3B2"/>
    <w:lvl w:ilvl="0" w:tplc="5E0423DE">
      <w:start w:val="4"/>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4B00553"/>
    <w:multiLevelType w:val="multilevel"/>
    <w:tmpl w:val="ECA06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6453B71"/>
    <w:multiLevelType w:val="hybridMultilevel"/>
    <w:tmpl w:val="523420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C77763D"/>
    <w:multiLevelType w:val="hybridMultilevel"/>
    <w:tmpl w:val="652230CC"/>
    <w:lvl w:ilvl="0" w:tplc="467449CC">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37E0CCB"/>
    <w:multiLevelType w:val="hybridMultilevel"/>
    <w:tmpl w:val="0D3AD2FE"/>
    <w:lvl w:ilvl="0" w:tplc="1C4E2064">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4EF50A0"/>
    <w:multiLevelType w:val="hybridMultilevel"/>
    <w:tmpl w:val="493E2304"/>
    <w:lvl w:ilvl="0" w:tplc="2ECCBD0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FD44F4D"/>
    <w:multiLevelType w:val="hybridMultilevel"/>
    <w:tmpl w:val="F570568A"/>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1305ECE"/>
    <w:multiLevelType w:val="hybridMultilevel"/>
    <w:tmpl w:val="A584628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2A41603"/>
    <w:multiLevelType w:val="hybridMultilevel"/>
    <w:tmpl w:val="6DA6F656"/>
    <w:lvl w:ilvl="0" w:tplc="DE421554">
      <w:start w:val="1"/>
      <w:numFmt w:val="decimal"/>
      <w:pStyle w:val="Sous-titreCISIRH"/>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3B3439A"/>
    <w:multiLevelType w:val="hybridMultilevel"/>
    <w:tmpl w:val="4A1CACA0"/>
    <w:lvl w:ilvl="0" w:tplc="ABE4CB3C">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3C57FE9"/>
    <w:multiLevelType w:val="hybridMultilevel"/>
    <w:tmpl w:val="D9507E30"/>
    <w:lvl w:ilvl="0" w:tplc="6E1A4EE2">
      <w:start w:val="1"/>
      <w:numFmt w:val="bullet"/>
      <w:lvlText w:val=""/>
      <w:lvlJc w:val="left"/>
      <w:pPr>
        <w:tabs>
          <w:tab w:val="num" w:pos="720"/>
        </w:tabs>
        <w:ind w:left="720" w:hanging="360"/>
      </w:pPr>
      <w:rPr>
        <w:rFonts w:ascii="Wingdings" w:hAnsi="Wingdings" w:hint="default"/>
      </w:rPr>
    </w:lvl>
    <w:lvl w:ilvl="1" w:tplc="85A693FE">
      <w:start w:val="1"/>
      <w:numFmt w:val="bullet"/>
      <w:lvlText w:val=""/>
      <w:lvlJc w:val="left"/>
      <w:pPr>
        <w:tabs>
          <w:tab w:val="num" w:pos="1440"/>
        </w:tabs>
        <w:ind w:left="1440" w:hanging="360"/>
      </w:pPr>
      <w:rPr>
        <w:rFonts w:ascii="Wingdings" w:hAnsi="Wingdings" w:hint="default"/>
      </w:rPr>
    </w:lvl>
    <w:lvl w:ilvl="2" w:tplc="E22C4B6C" w:tentative="1">
      <w:start w:val="1"/>
      <w:numFmt w:val="bullet"/>
      <w:lvlText w:val=""/>
      <w:lvlJc w:val="left"/>
      <w:pPr>
        <w:tabs>
          <w:tab w:val="num" w:pos="2160"/>
        </w:tabs>
        <w:ind w:left="2160" w:hanging="360"/>
      </w:pPr>
      <w:rPr>
        <w:rFonts w:ascii="Wingdings" w:hAnsi="Wingdings" w:hint="default"/>
      </w:rPr>
    </w:lvl>
    <w:lvl w:ilvl="3" w:tplc="BF5470D6" w:tentative="1">
      <w:start w:val="1"/>
      <w:numFmt w:val="bullet"/>
      <w:lvlText w:val=""/>
      <w:lvlJc w:val="left"/>
      <w:pPr>
        <w:tabs>
          <w:tab w:val="num" w:pos="2880"/>
        </w:tabs>
        <w:ind w:left="2880" w:hanging="360"/>
      </w:pPr>
      <w:rPr>
        <w:rFonts w:ascii="Wingdings" w:hAnsi="Wingdings" w:hint="default"/>
      </w:rPr>
    </w:lvl>
    <w:lvl w:ilvl="4" w:tplc="37A8B9AE" w:tentative="1">
      <w:start w:val="1"/>
      <w:numFmt w:val="bullet"/>
      <w:lvlText w:val=""/>
      <w:lvlJc w:val="left"/>
      <w:pPr>
        <w:tabs>
          <w:tab w:val="num" w:pos="3600"/>
        </w:tabs>
        <w:ind w:left="3600" w:hanging="360"/>
      </w:pPr>
      <w:rPr>
        <w:rFonts w:ascii="Wingdings" w:hAnsi="Wingdings" w:hint="default"/>
      </w:rPr>
    </w:lvl>
    <w:lvl w:ilvl="5" w:tplc="E7B0ECC2" w:tentative="1">
      <w:start w:val="1"/>
      <w:numFmt w:val="bullet"/>
      <w:lvlText w:val=""/>
      <w:lvlJc w:val="left"/>
      <w:pPr>
        <w:tabs>
          <w:tab w:val="num" w:pos="4320"/>
        </w:tabs>
        <w:ind w:left="4320" w:hanging="360"/>
      </w:pPr>
      <w:rPr>
        <w:rFonts w:ascii="Wingdings" w:hAnsi="Wingdings" w:hint="default"/>
      </w:rPr>
    </w:lvl>
    <w:lvl w:ilvl="6" w:tplc="74F2F916" w:tentative="1">
      <w:start w:val="1"/>
      <w:numFmt w:val="bullet"/>
      <w:lvlText w:val=""/>
      <w:lvlJc w:val="left"/>
      <w:pPr>
        <w:tabs>
          <w:tab w:val="num" w:pos="5040"/>
        </w:tabs>
        <w:ind w:left="5040" w:hanging="360"/>
      </w:pPr>
      <w:rPr>
        <w:rFonts w:ascii="Wingdings" w:hAnsi="Wingdings" w:hint="default"/>
      </w:rPr>
    </w:lvl>
    <w:lvl w:ilvl="7" w:tplc="6FD47220" w:tentative="1">
      <w:start w:val="1"/>
      <w:numFmt w:val="bullet"/>
      <w:lvlText w:val=""/>
      <w:lvlJc w:val="left"/>
      <w:pPr>
        <w:tabs>
          <w:tab w:val="num" w:pos="5760"/>
        </w:tabs>
        <w:ind w:left="5760" w:hanging="360"/>
      </w:pPr>
      <w:rPr>
        <w:rFonts w:ascii="Wingdings" w:hAnsi="Wingdings" w:hint="default"/>
      </w:rPr>
    </w:lvl>
    <w:lvl w:ilvl="8" w:tplc="D6E0D91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7A23A4"/>
    <w:multiLevelType w:val="hybridMultilevel"/>
    <w:tmpl w:val="AA006F74"/>
    <w:lvl w:ilvl="0" w:tplc="EB7EF856">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28D36377"/>
    <w:multiLevelType w:val="hybridMultilevel"/>
    <w:tmpl w:val="1BEC73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28E63461"/>
    <w:multiLevelType w:val="hybridMultilevel"/>
    <w:tmpl w:val="27E62B36"/>
    <w:lvl w:ilvl="0" w:tplc="C30AE8CA">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9E45CF8"/>
    <w:multiLevelType w:val="hybridMultilevel"/>
    <w:tmpl w:val="A9465DF6"/>
    <w:lvl w:ilvl="0" w:tplc="E9BED3F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24" w15:restartNumberingAfterBreak="0">
    <w:nsid w:val="2A7D2A0E"/>
    <w:multiLevelType w:val="hybridMultilevel"/>
    <w:tmpl w:val="0EF05514"/>
    <w:lvl w:ilvl="0" w:tplc="E488D76E">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2B3B39F2"/>
    <w:multiLevelType w:val="hybridMultilevel"/>
    <w:tmpl w:val="4C3E5AE0"/>
    <w:lvl w:ilvl="0" w:tplc="B5CA94BC">
      <w:start w:val="1"/>
      <w:numFmt w:val="bullet"/>
      <w:lvlText w:val="•"/>
      <w:lvlJc w:val="left"/>
      <w:pPr>
        <w:tabs>
          <w:tab w:val="num" w:pos="720"/>
        </w:tabs>
        <w:ind w:left="720" w:hanging="360"/>
      </w:pPr>
      <w:rPr>
        <w:rFonts w:ascii="Arial" w:hAnsi="Arial" w:hint="default"/>
      </w:rPr>
    </w:lvl>
    <w:lvl w:ilvl="1" w:tplc="5B9E3B30">
      <w:start w:val="285"/>
      <w:numFmt w:val="bullet"/>
      <w:lvlText w:val=""/>
      <w:lvlJc w:val="left"/>
      <w:pPr>
        <w:tabs>
          <w:tab w:val="num" w:pos="1440"/>
        </w:tabs>
        <w:ind w:left="1440" w:hanging="360"/>
      </w:pPr>
      <w:rPr>
        <w:rFonts w:ascii="Wingdings" w:hAnsi="Wingdings" w:hint="default"/>
      </w:rPr>
    </w:lvl>
    <w:lvl w:ilvl="2" w:tplc="2312BAEE" w:tentative="1">
      <w:start w:val="1"/>
      <w:numFmt w:val="bullet"/>
      <w:lvlText w:val="•"/>
      <w:lvlJc w:val="left"/>
      <w:pPr>
        <w:tabs>
          <w:tab w:val="num" w:pos="2160"/>
        </w:tabs>
        <w:ind w:left="2160" w:hanging="360"/>
      </w:pPr>
      <w:rPr>
        <w:rFonts w:ascii="Arial" w:hAnsi="Arial" w:hint="default"/>
      </w:rPr>
    </w:lvl>
    <w:lvl w:ilvl="3" w:tplc="DDDE1DAE" w:tentative="1">
      <w:start w:val="1"/>
      <w:numFmt w:val="bullet"/>
      <w:lvlText w:val="•"/>
      <w:lvlJc w:val="left"/>
      <w:pPr>
        <w:tabs>
          <w:tab w:val="num" w:pos="2880"/>
        </w:tabs>
        <w:ind w:left="2880" w:hanging="360"/>
      </w:pPr>
      <w:rPr>
        <w:rFonts w:ascii="Arial" w:hAnsi="Arial" w:hint="default"/>
      </w:rPr>
    </w:lvl>
    <w:lvl w:ilvl="4" w:tplc="226A994E" w:tentative="1">
      <w:start w:val="1"/>
      <w:numFmt w:val="bullet"/>
      <w:lvlText w:val="•"/>
      <w:lvlJc w:val="left"/>
      <w:pPr>
        <w:tabs>
          <w:tab w:val="num" w:pos="3600"/>
        </w:tabs>
        <w:ind w:left="3600" w:hanging="360"/>
      </w:pPr>
      <w:rPr>
        <w:rFonts w:ascii="Arial" w:hAnsi="Arial" w:hint="default"/>
      </w:rPr>
    </w:lvl>
    <w:lvl w:ilvl="5" w:tplc="AA6A19FE" w:tentative="1">
      <w:start w:val="1"/>
      <w:numFmt w:val="bullet"/>
      <w:lvlText w:val="•"/>
      <w:lvlJc w:val="left"/>
      <w:pPr>
        <w:tabs>
          <w:tab w:val="num" w:pos="4320"/>
        </w:tabs>
        <w:ind w:left="4320" w:hanging="360"/>
      </w:pPr>
      <w:rPr>
        <w:rFonts w:ascii="Arial" w:hAnsi="Arial" w:hint="default"/>
      </w:rPr>
    </w:lvl>
    <w:lvl w:ilvl="6" w:tplc="AA2CC6F4" w:tentative="1">
      <w:start w:val="1"/>
      <w:numFmt w:val="bullet"/>
      <w:lvlText w:val="•"/>
      <w:lvlJc w:val="left"/>
      <w:pPr>
        <w:tabs>
          <w:tab w:val="num" w:pos="5040"/>
        </w:tabs>
        <w:ind w:left="5040" w:hanging="360"/>
      </w:pPr>
      <w:rPr>
        <w:rFonts w:ascii="Arial" w:hAnsi="Arial" w:hint="default"/>
      </w:rPr>
    </w:lvl>
    <w:lvl w:ilvl="7" w:tplc="00AC3EEA" w:tentative="1">
      <w:start w:val="1"/>
      <w:numFmt w:val="bullet"/>
      <w:lvlText w:val="•"/>
      <w:lvlJc w:val="left"/>
      <w:pPr>
        <w:tabs>
          <w:tab w:val="num" w:pos="5760"/>
        </w:tabs>
        <w:ind w:left="5760" w:hanging="360"/>
      </w:pPr>
      <w:rPr>
        <w:rFonts w:ascii="Arial" w:hAnsi="Arial" w:hint="default"/>
      </w:rPr>
    </w:lvl>
    <w:lvl w:ilvl="8" w:tplc="13DC4A6C"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351B1097"/>
    <w:multiLevelType w:val="hybridMultilevel"/>
    <w:tmpl w:val="6A66484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7" w15:restartNumberingAfterBreak="0">
    <w:nsid w:val="37796088"/>
    <w:multiLevelType w:val="hybridMultilevel"/>
    <w:tmpl w:val="B0CE6A72"/>
    <w:lvl w:ilvl="0" w:tplc="69484A60">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8" w15:restartNumberingAfterBreak="0">
    <w:nsid w:val="3A4F2CAB"/>
    <w:multiLevelType w:val="hybridMultilevel"/>
    <w:tmpl w:val="E1E801E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3BFA26F7"/>
    <w:multiLevelType w:val="hybridMultilevel"/>
    <w:tmpl w:val="E1949752"/>
    <w:lvl w:ilvl="0" w:tplc="6150CC6C">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4647CD6"/>
    <w:multiLevelType w:val="hybridMultilevel"/>
    <w:tmpl w:val="71F89FA2"/>
    <w:lvl w:ilvl="0" w:tplc="A21A67F4">
      <w:start w:val="1"/>
      <w:numFmt w:val="decimal"/>
      <w:lvlText w:val="%1)"/>
      <w:lvlJc w:val="left"/>
      <w:pPr>
        <w:ind w:left="-66" w:hanging="360"/>
      </w:pPr>
      <w:rPr>
        <w:rFonts w:hint="default"/>
      </w:rPr>
    </w:lvl>
    <w:lvl w:ilvl="1" w:tplc="040C0019" w:tentative="1">
      <w:start w:val="1"/>
      <w:numFmt w:val="lowerLetter"/>
      <w:lvlText w:val="%2."/>
      <w:lvlJc w:val="left"/>
      <w:pPr>
        <w:ind w:left="654" w:hanging="360"/>
      </w:pPr>
    </w:lvl>
    <w:lvl w:ilvl="2" w:tplc="040C001B" w:tentative="1">
      <w:start w:val="1"/>
      <w:numFmt w:val="lowerRoman"/>
      <w:lvlText w:val="%3."/>
      <w:lvlJc w:val="right"/>
      <w:pPr>
        <w:ind w:left="1374" w:hanging="180"/>
      </w:pPr>
    </w:lvl>
    <w:lvl w:ilvl="3" w:tplc="040C000F" w:tentative="1">
      <w:start w:val="1"/>
      <w:numFmt w:val="decimal"/>
      <w:lvlText w:val="%4."/>
      <w:lvlJc w:val="left"/>
      <w:pPr>
        <w:ind w:left="2094" w:hanging="360"/>
      </w:pPr>
    </w:lvl>
    <w:lvl w:ilvl="4" w:tplc="040C0019" w:tentative="1">
      <w:start w:val="1"/>
      <w:numFmt w:val="lowerLetter"/>
      <w:lvlText w:val="%5."/>
      <w:lvlJc w:val="left"/>
      <w:pPr>
        <w:ind w:left="2814" w:hanging="360"/>
      </w:pPr>
    </w:lvl>
    <w:lvl w:ilvl="5" w:tplc="040C001B" w:tentative="1">
      <w:start w:val="1"/>
      <w:numFmt w:val="lowerRoman"/>
      <w:lvlText w:val="%6."/>
      <w:lvlJc w:val="right"/>
      <w:pPr>
        <w:ind w:left="3534" w:hanging="180"/>
      </w:pPr>
    </w:lvl>
    <w:lvl w:ilvl="6" w:tplc="040C000F" w:tentative="1">
      <w:start w:val="1"/>
      <w:numFmt w:val="decimal"/>
      <w:lvlText w:val="%7."/>
      <w:lvlJc w:val="left"/>
      <w:pPr>
        <w:ind w:left="4254" w:hanging="360"/>
      </w:pPr>
    </w:lvl>
    <w:lvl w:ilvl="7" w:tplc="040C0019" w:tentative="1">
      <w:start w:val="1"/>
      <w:numFmt w:val="lowerLetter"/>
      <w:lvlText w:val="%8."/>
      <w:lvlJc w:val="left"/>
      <w:pPr>
        <w:ind w:left="4974" w:hanging="360"/>
      </w:pPr>
    </w:lvl>
    <w:lvl w:ilvl="8" w:tplc="040C001B" w:tentative="1">
      <w:start w:val="1"/>
      <w:numFmt w:val="lowerRoman"/>
      <w:lvlText w:val="%9."/>
      <w:lvlJc w:val="right"/>
      <w:pPr>
        <w:ind w:left="5694" w:hanging="180"/>
      </w:pPr>
    </w:lvl>
  </w:abstractNum>
  <w:abstractNum w:abstractNumId="31" w15:restartNumberingAfterBreak="0">
    <w:nsid w:val="46F8551D"/>
    <w:multiLevelType w:val="multilevel"/>
    <w:tmpl w:val="15469B8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CA63BE0"/>
    <w:multiLevelType w:val="hybridMultilevel"/>
    <w:tmpl w:val="CBE6F364"/>
    <w:lvl w:ilvl="0" w:tplc="72F21F88">
      <w:numFmt w:val="bullet"/>
      <w:lvlText w:val="-"/>
      <w:lvlJc w:val="left"/>
      <w:pPr>
        <w:ind w:left="644" w:hanging="360"/>
      </w:pPr>
      <w:rPr>
        <w:rFonts w:ascii="Arial" w:eastAsia="MS Mincho" w:hAnsi="Arial" w:cs="Arial"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3" w15:restartNumberingAfterBreak="0">
    <w:nsid w:val="500B007A"/>
    <w:multiLevelType w:val="hybridMultilevel"/>
    <w:tmpl w:val="D11C9DBE"/>
    <w:lvl w:ilvl="0" w:tplc="DE8A0ACE">
      <w:start w:val="4"/>
      <w:numFmt w:val="bullet"/>
      <w:lvlText w:val=""/>
      <w:lvlJc w:val="left"/>
      <w:pPr>
        <w:ind w:left="720" w:hanging="360"/>
      </w:pPr>
      <w:rPr>
        <w:rFonts w:ascii="Symbol" w:eastAsia="MS Mincho"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3884F97"/>
    <w:multiLevelType w:val="hybridMultilevel"/>
    <w:tmpl w:val="B548018C"/>
    <w:lvl w:ilvl="0" w:tplc="A5D801C2">
      <w:numFmt w:val="bullet"/>
      <w:lvlText w:val="-"/>
      <w:lvlJc w:val="left"/>
      <w:pPr>
        <w:ind w:left="644" w:hanging="360"/>
      </w:pPr>
      <w:rPr>
        <w:rFonts w:ascii="Arial" w:eastAsia="MS Mincho"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5" w15:restartNumberingAfterBreak="0">
    <w:nsid w:val="5E0C3534"/>
    <w:multiLevelType w:val="hybridMultilevel"/>
    <w:tmpl w:val="9A0EB9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159548D"/>
    <w:multiLevelType w:val="hybridMultilevel"/>
    <w:tmpl w:val="D22A0AC6"/>
    <w:lvl w:ilvl="0" w:tplc="040C000D">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7" w15:restartNumberingAfterBreak="0">
    <w:nsid w:val="62C61724"/>
    <w:multiLevelType w:val="hybridMultilevel"/>
    <w:tmpl w:val="300A5B40"/>
    <w:lvl w:ilvl="0" w:tplc="056407C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8" w15:restartNumberingAfterBreak="0">
    <w:nsid w:val="63377789"/>
    <w:multiLevelType w:val="hybridMultilevel"/>
    <w:tmpl w:val="3EFCD81A"/>
    <w:lvl w:ilvl="0" w:tplc="3BCA230E">
      <w:start w:val="1"/>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3BC5DE2"/>
    <w:multiLevelType w:val="hybridMultilevel"/>
    <w:tmpl w:val="05AE23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5541248"/>
    <w:multiLevelType w:val="hybridMultilevel"/>
    <w:tmpl w:val="F7EA5A1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6FF22DC"/>
    <w:multiLevelType w:val="hybridMultilevel"/>
    <w:tmpl w:val="49F0F982"/>
    <w:lvl w:ilvl="0" w:tplc="9E6037AC">
      <w:start w:val="1"/>
      <w:numFmt w:val="decimal"/>
      <w:lvlText w:val="%1)"/>
      <w:lvlJc w:val="left"/>
      <w:pPr>
        <w:ind w:left="644" w:hanging="360"/>
      </w:pPr>
      <w:rPr>
        <w:b w:val="0"/>
      </w:rPr>
    </w:lvl>
    <w:lvl w:ilvl="1" w:tplc="040C0019">
      <w:start w:val="1"/>
      <w:numFmt w:val="lowerLetter"/>
      <w:lvlText w:val="%2."/>
      <w:lvlJc w:val="left"/>
      <w:pPr>
        <w:ind w:left="1364" w:hanging="360"/>
      </w:pPr>
    </w:lvl>
    <w:lvl w:ilvl="2" w:tplc="040C001B">
      <w:start w:val="1"/>
      <w:numFmt w:val="lowerRoman"/>
      <w:lvlText w:val="%3."/>
      <w:lvlJc w:val="right"/>
      <w:pPr>
        <w:ind w:left="2084" w:hanging="180"/>
      </w:pPr>
    </w:lvl>
    <w:lvl w:ilvl="3" w:tplc="040C000F">
      <w:start w:val="1"/>
      <w:numFmt w:val="decimal"/>
      <w:lvlText w:val="%4."/>
      <w:lvlJc w:val="left"/>
      <w:pPr>
        <w:ind w:left="2804" w:hanging="360"/>
      </w:pPr>
    </w:lvl>
    <w:lvl w:ilvl="4" w:tplc="040C0019">
      <w:start w:val="1"/>
      <w:numFmt w:val="lowerLetter"/>
      <w:lvlText w:val="%5."/>
      <w:lvlJc w:val="left"/>
      <w:pPr>
        <w:ind w:left="3524" w:hanging="360"/>
      </w:pPr>
    </w:lvl>
    <w:lvl w:ilvl="5" w:tplc="040C001B">
      <w:start w:val="1"/>
      <w:numFmt w:val="lowerRoman"/>
      <w:lvlText w:val="%6."/>
      <w:lvlJc w:val="right"/>
      <w:pPr>
        <w:ind w:left="4244" w:hanging="180"/>
      </w:pPr>
    </w:lvl>
    <w:lvl w:ilvl="6" w:tplc="040C000F">
      <w:start w:val="1"/>
      <w:numFmt w:val="decimal"/>
      <w:lvlText w:val="%7."/>
      <w:lvlJc w:val="left"/>
      <w:pPr>
        <w:ind w:left="4964" w:hanging="360"/>
      </w:pPr>
    </w:lvl>
    <w:lvl w:ilvl="7" w:tplc="040C0019">
      <w:start w:val="1"/>
      <w:numFmt w:val="lowerLetter"/>
      <w:lvlText w:val="%8."/>
      <w:lvlJc w:val="left"/>
      <w:pPr>
        <w:ind w:left="5684" w:hanging="360"/>
      </w:pPr>
    </w:lvl>
    <w:lvl w:ilvl="8" w:tplc="040C001B">
      <w:start w:val="1"/>
      <w:numFmt w:val="lowerRoman"/>
      <w:lvlText w:val="%9."/>
      <w:lvlJc w:val="right"/>
      <w:pPr>
        <w:ind w:left="6404" w:hanging="180"/>
      </w:pPr>
    </w:lvl>
  </w:abstractNum>
  <w:abstractNum w:abstractNumId="42" w15:restartNumberingAfterBreak="0">
    <w:nsid w:val="6AA03A1A"/>
    <w:multiLevelType w:val="hybridMultilevel"/>
    <w:tmpl w:val="6EC4F6A8"/>
    <w:lvl w:ilvl="0" w:tplc="D7989CD0">
      <w:start w:val="1"/>
      <w:numFmt w:val="bullet"/>
      <w:lvlText w:val=""/>
      <w:lvlJc w:val="left"/>
      <w:pPr>
        <w:ind w:left="644" w:hanging="360"/>
      </w:pPr>
      <w:rPr>
        <w:rFonts w:ascii="Symbol" w:eastAsia="MS Mincho" w:hAnsi="Symbol"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3" w15:restartNumberingAfterBreak="0">
    <w:nsid w:val="6B9205EF"/>
    <w:multiLevelType w:val="hybridMultilevel"/>
    <w:tmpl w:val="855A6484"/>
    <w:lvl w:ilvl="0" w:tplc="5DF61F76">
      <w:start w:val="1"/>
      <w:numFmt w:val="bullet"/>
      <w:lvlText w:val="o"/>
      <w:lvlJc w:val="left"/>
      <w:pPr>
        <w:tabs>
          <w:tab w:val="num" w:pos="360"/>
        </w:tabs>
        <w:ind w:left="360" w:hanging="360"/>
      </w:pPr>
      <w:rPr>
        <w:rFonts w:ascii="Courier New" w:hAnsi="Courier New" w:hint="default"/>
      </w:rPr>
    </w:lvl>
    <w:lvl w:ilvl="1" w:tplc="040C0003" w:tentative="1">
      <w:start w:val="1"/>
      <w:numFmt w:val="bullet"/>
      <w:lvlText w:val="o"/>
      <w:lvlJc w:val="left"/>
      <w:pPr>
        <w:tabs>
          <w:tab w:val="num" w:pos="-1091"/>
        </w:tabs>
        <w:ind w:left="-1091" w:hanging="360"/>
      </w:pPr>
      <w:rPr>
        <w:rFonts w:ascii="Courier New" w:hAnsi="Courier New" w:cs="Courier New" w:hint="default"/>
      </w:rPr>
    </w:lvl>
    <w:lvl w:ilvl="2" w:tplc="040C0005" w:tentative="1">
      <w:start w:val="1"/>
      <w:numFmt w:val="bullet"/>
      <w:lvlText w:val=""/>
      <w:lvlJc w:val="left"/>
      <w:pPr>
        <w:tabs>
          <w:tab w:val="num" w:pos="-371"/>
        </w:tabs>
        <w:ind w:left="-371" w:hanging="360"/>
      </w:pPr>
      <w:rPr>
        <w:rFonts w:ascii="Wingdings" w:hAnsi="Wingdings" w:hint="default"/>
      </w:rPr>
    </w:lvl>
    <w:lvl w:ilvl="3" w:tplc="040C0001" w:tentative="1">
      <w:start w:val="1"/>
      <w:numFmt w:val="bullet"/>
      <w:lvlText w:val=""/>
      <w:lvlJc w:val="left"/>
      <w:pPr>
        <w:tabs>
          <w:tab w:val="num" w:pos="349"/>
        </w:tabs>
        <w:ind w:left="349" w:hanging="360"/>
      </w:pPr>
      <w:rPr>
        <w:rFonts w:ascii="Symbol" w:hAnsi="Symbol" w:hint="default"/>
      </w:rPr>
    </w:lvl>
    <w:lvl w:ilvl="4" w:tplc="040C0003" w:tentative="1">
      <w:start w:val="1"/>
      <w:numFmt w:val="bullet"/>
      <w:lvlText w:val="o"/>
      <w:lvlJc w:val="left"/>
      <w:pPr>
        <w:tabs>
          <w:tab w:val="num" w:pos="1069"/>
        </w:tabs>
        <w:ind w:left="1069" w:hanging="360"/>
      </w:pPr>
      <w:rPr>
        <w:rFonts w:ascii="Courier New" w:hAnsi="Courier New" w:cs="Courier New" w:hint="default"/>
      </w:rPr>
    </w:lvl>
    <w:lvl w:ilvl="5" w:tplc="040C0005" w:tentative="1">
      <w:start w:val="1"/>
      <w:numFmt w:val="bullet"/>
      <w:lvlText w:val=""/>
      <w:lvlJc w:val="left"/>
      <w:pPr>
        <w:tabs>
          <w:tab w:val="num" w:pos="1789"/>
        </w:tabs>
        <w:ind w:left="1789" w:hanging="360"/>
      </w:pPr>
      <w:rPr>
        <w:rFonts w:ascii="Wingdings" w:hAnsi="Wingdings" w:hint="default"/>
      </w:rPr>
    </w:lvl>
    <w:lvl w:ilvl="6" w:tplc="040C0001" w:tentative="1">
      <w:start w:val="1"/>
      <w:numFmt w:val="bullet"/>
      <w:lvlText w:val=""/>
      <w:lvlJc w:val="left"/>
      <w:pPr>
        <w:tabs>
          <w:tab w:val="num" w:pos="2509"/>
        </w:tabs>
        <w:ind w:left="2509" w:hanging="360"/>
      </w:pPr>
      <w:rPr>
        <w:rFonts w:ascii="Symbol" w:hAnsi="Symbol" w:hint="default"/>
      </w:rPr>
    </w:lvl>
    <w:lvl w:ilvl="7" w:tplc="040C0003" w:tentative="1">
      <w:start w:val="1"/>
      <w:numFmt w:val="bullet"/>
      <w:lvlText w:val="o"/>
      <w:lvlJc w:val="left"/>
      <w:pPr>
        <w:tabs>
          <w:tab w:val="num" w:pos="3229"/>
        </w:tabs>
        <w:ind w:left="3229" w:hanging="360"/>
      </w:pPr>
      <w:rPr>
        <w:rFonts w:ascii="Courier New" w:hAnsi="Courier New" w:cs="Courier New" w:hint="default"/>
      </w:rPr>
    </w:lvl>
    <w:lvl w:ilvl="8" w:tplc="040C0005" w:tentative="1">
      <w:start w:val="1"/>
      <w:numFmt w:val="bullet"/>
      <w:lvlText w:val=""/>
      <w:lvlJc w:val="left"/>
      <w:pPr>
        <w:tabs>
          <w:tab w:val="num" w:pos="3949"/>
        </w:tabs>
        <w:ind w:left="3949" w:hanging="360"/>
      </w:pPr>
      <w:rPr>
        <w:rFonts w:ascii="Wingdings" w:hAnsi="Wingdings" w:hint="default"/>
      </w:rPr>
    </w:lvl>
  </w:abstractNum>
  <w:abstractNum w:abstractNumId="44" w15:restartNumberingAfterBreak="0">
    <w:nsid w:val="74EF45B9"/>
    <w:multiLevelType w:val="hybridMultilevel"/>
    <w:tmpl w:val="31284B2E"/>
    <w:lvl w:ilvl="0" w:tplc="99A0279C">
      <w:start w:val="1"/>
      <w:numFmt w:val="bullet"/>
      <w:lvlText w:val="•"/>
      <w:lvlJc w:val="left"/>
      <w:pPr>
        <w:tabs>
          <w:tab w:val="num" w:pos="720"/>
        </w:tabs>
        <w:ind w:left="720" w:hanging="360"/>
      </w:pPr>
      <w:rPr>
        <w:rFonts w:ascii="Arial" w:hAnsi="Arial" w:hint="default"/>
      </w:rPr>
    </w:lvl>
    <w:lvl w:ilvl="1" w:tplc="D2A46BDA" w:tentative="1">
      <w:start w:val="1"/>
      <w:numFmt w:val="bullet"/>
      <w:lvlText w:val="•"/>
      <w:lvlJc w:val="left"/>
      <w:pPr>
        <w:tabs>
          <w:tab w:val="num" w:pos="1440"/>
        </w:tabs>
        <w:ind w:left="1440" w:hanging="360"/>
      </w:pPr>
      <w:rPr>
        <w:rFonts w:ascii="Arial" w:hAnsi="Arial" w:hint="default"/>
      </w:rPr>
    </w:lvl>
    <w:lvl w:ilvl="2" w:tplc="F668BE82" w:tentative="1">
      <w:start w:val="1"/>
      <w:numFmt w:val="bullet"/>
      <w:lvlText w:val="•"/>
      <w:lvlJc w:val="left"/>
      <w:pPr>
        <w:tabs>
          <w:tab w:val="num" w:pos="2160"/>
        </w:tabs>
        <w:ind w:left="2160" w:hanging="360"/>
      </w:pPr>
      <w:rPr>
        <w:rFonts w:ascii="Arial" w:hAnsi="Arial" w:hint="default"/>
      </w:rPr>
    </w:lvl>
    <w:lvl w:ilvl="3" w:tplc="19345EF6" w:tentative="1">
      <w:start w:val="1"/>
      <w:numFmt w:val="bullet"/>
      <w:lvlText w:val="•"/>
      <w:lvlJc w:val="left"/>
      <w:pPr>
        <w:tabs>
          <w:tab w:val="num" w:pos="2880"/>
        </w:tabs>
        <w:ind w:left="2880" w:hanging="360"/>
      </w:pPr>
      <w:rPr>
        <w:rFonts w:ascii="Arial" w:hAnsi="Arial" w:hint="default"/>
      </w:rPr>
    </w:lvl>
    <w:lvl w:ilvl="4" w:tplc="6F523142" w:tentative="1">
      <w:start w:val="1"/>
      <w:numFmt w:val="bullet"/>
      <w:lvlText w:val="•"/>
      <w:lvlJc w:val="left"/>
      <w:pPr>
        <w:tabs>
          <w:tab w:val="num" w:pos="3600"/>
        </w:tabs>
        <w:ind w:left="3600" w:hanging="360"/>
      </w:pPr>
      <w:rPr>
        <w:rFonts w:ascii="Arial" w:hAnsi="Arial" w:hint="default"/>
      </w:rPr>
    </w:lvl>
    <w:lvl w:ilvl="5" w:tplc="3048C050" w:tentative="1">
      <w:start w:val="1"/>
      <w:numFmt w:val="bullet"/>
      <w:lvlText w:val="•"/>
      <w:lvlJc w:val="left"/>
      <w:pPr>
        <w:tabs>
          <w:tab w:val="num" w:pos="4320"/>
        </w:tabs>
        <w:ind w:left="4320" w:hanging="360"/>
      </w:pPr>
      <w:rPr>
        <w:rFonts w:ascii="Arial" w:hAnsi="Arial" w:hint="default"/>
      </w:rPr>
    </w:lvl>
    <w:lvl w:ilvl="6" w:tplc="78528888" w:tentative="1">
      <w:start w:val="1"/>
      <w:numFmt w:val="bullet"/>
      <w:lvlText w:val="•"/>
      <w:lvlJc w:val="left"/>
      <w:pPr>
        <w:tabs>
          <w:tab w:val="num" w:pos="5040"/>
        </w:tabs>
        <w:ind w:left="5040" w:hanging="360"/>
      </w:pPr>
      <w:rPr>
        <w:rFonts w:ascii="Arial" w:hAnsi="Arial" w:hint="default"/>
      </w:rPr>
    </w:lvl>
    <w:lvl w:ilvl="7" w:tplc="6FE04568" w:tentative="1">
      <w:start w:val="1"/>
      <w:numFmt w:val="bullet"/>
      <w:lvlText w:val="•"/>
      <w:lvlJc w:val="left"/>
      <w:pPr>
        <w:tabs>
          <w:tab w:val="num" w:pos="5760"/>
        </w:tabs>
        <w:ind w:left="5760" w:hanging="360"/>
      </w:pPr>
      <w:rPr>
        <w:rFonts w:ascii="Arial" w:hAnsi="Arial" w:hint="default"/>
      </w:rPr>
    </w:lvl>
    <w:lvl w:ilvl="8" w:tplc="0F3E2DFC"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5C72021"/>
    <w:multiLevelType w:val="hybridMultilevel"/>
    <w:tmpl w:val="5B16C97C"/>
    <w:lvl w:ilvl="0" w:tplc="C71C0432">
      <w:start w:val="7"/>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ABC5CFB"/>
    <w:multiLevelType w:val="hybridMultilevel"/>
    <w:tmpl w:val="0BCA99E0"/>
    <w:lvl w:ilvl="0" w:tplc="A1223FD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7" w15:restartNumberingAfterBreak="0">
    <w:nsid w:val="7F74611F"/>
    <w:multiLevelType w:val="hybridMultilevel"/>
    <w:tmpl w:val="B4862F5A"/>
    <w:lvl w:ilvl="0" w:tplc="A78079F2">
      <w:start w:val="3"/>
      <w:numFmt w:val="bullet"/>
      <w:lvlText w:val="-"/>
      <w:lvlJc w:val="left"/>
      <w:pPr>
        <w:ind w:left="644" w:hanging="360"/>
      </w:pPr>
      <w:rPr>
        <w:rFonts w:ascii="Arial" w:eastAsia="MS Mincho"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0"/>
  </w:num>
  <w:num w:numId="2">
    <w:abstractNumId w:val="4"/>
  </w:num>
  <w:num w:numId="3">
    <w:abstractNumId w:val="32"/>
  </w:num>
  <w:num w:numId="4">
    <w:abstractNumId w:val="17"/>
  </w:num>
  <w:num w:numId="5">
    <w:abstractNumId w:val="42"/>
  </w:num>
  <w:num w:numId="6">
    <w:abstractNumId w:val="13"/>
  </w:num>
  <w:num w:numId="7">
    <w:abstractNumId w:val="29"/>
  </w:num>
  <w:num w:numId="8">
    <w:abstractNumId w:val="8"/>
  </w:num>
  <w:num w:numId="9">
    <w:abstractNumId w:val="24"/>
  </w:num>
  <w:num w:numId="10">
    <w:abstractNumId w:val="20"/>
  </w:num>
  <w:num w:numId="11">
    <w:abstractNumId w:val="22"/>
  </w:num>
  <w:num w:numId="12">
    <w:abstractNumId w:val="38"/>
  </w:num>
  <w:num w:numId="13">
    <w:abstractNumId w:val="34"/>
  </w:num>
  <w:num w:numId="14">
    <w:abstractNumId w:val="30"/>
  </w:num>
  <w:num w:numId="15">
    <w:abstractNumId w:val="35"/>
  </w:num>
  <w:num w:numId="16">
    <w:abstractNumId w:val="37"/>
  </w:num>
  <w:num w:numId="17">
    <w:abstractNumId w:val="39"/>
  </w:num>
  <w:num w:numId="18">
    <w:abstractNumId w:val="17"/>
    <w:lvlOverride w:ilvl="0">
      <w:startOverride w:val="1"/>
    </w:lvlOverride>
  </w:num>
  <w:num w:numId="19">
    <w:abstractNumId w:val="28"/>
  </w:num>
  <w:num w:numId="20">
    <w:abstractNumId w:val="18"/>
  </w:num>
  <w:num w:numId="21">
    <w:abstractNumId w:val="26"/>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3"/>
  </w:num>
  <w:num w:numId="27">
    <w:abstractNumId w:val="45"/>
  </w:num>
  <w:num w:numId="28">
    <w:abstractNumId w:val="46"/>
  </w:num>
  <w:num w:numId="29">
    <w:abstractNumId w:val="21"/>
  </w:num>
  <w:num w:numId="30">
    <w:abstractNumId w:val="15"/>
  </w:num>
  <w:num w:numId="31">
    <w:abstractNumId w:val="36"/>
  </w:num>
  <w:num w:numId="32">
    <w:abstractNumId w:val="47"/>
  </w:num>
  <w:num w:numId="33">
    <w:abstractNumId w:val="23"/>
  </w:num>
  <w:num w:numId="34">
    <w:abstractNumId w:val="14"/>
  </w:num>
  <w:num w:numId="35">
    <w:abstractNumId w:val="31"/>
  </w:num>
  <w:num w:numId="36">
    <w:abstractNumId w:val="12"/>
  </w:num>
  <w:num w:numId="37">
    <w:abstractNumId w:val="19"/>
  </w:num>
  <w:num w:numId="38">
    <w:abstractNumId w:val="25"/>
  </w:num>
  <w:num w:numId="39">
    <w:abstractNumId w:val="44"/>
  </w:num>
  <w:num w:numId="40">
    <w:abstractNumId w:val="16"/>
  </w:num>
  <w:num w:numId="41">
    <w:abstractNumId w:val="43"/>
  </w:num>
  <w:num w:numId="42">
    <w:abstractNumId w:val="10"/>
  </w:num>
  <w:num w:numId="43">
    <w:abstractNumId w:val="40"/>
  </w:num>
  <w:num w:numId="4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33F"/>
    <w:rsid w:val="00001F00"/>
    <w:rsid w:val="0001254B"/>
    <w:rsid w:val="0002415E"/>
    <w:rsid w:val="00027C55"/>
    <w:rsid w:val="0003605F"/>
    <w:rsid w:val="0003607A"/>
    <w:rsid w:val="00045C9B"/>
    <w:rsid w:val="00052918"/>
    <w:rsid w:val="00052B17"/>
    <w:rsid w:val="00054598"/>
    <w:rsid w:val="000561A4"/>
    <w:rsid w:val="00056E19"/>
    <w:rsid w:val="0006001C"/>
    <w:rsid w:val="00064B5B"/>
    <w:rsid w:val="0006528F"/>
    <w:rsid w:val="00075FF7"/>
    <w:rsid w:val="000767DA"/>
    <w:rsid w:val="00076FCD"/>
    <w:rsid w:val="00084173"/>
    <w:rsid w:val="000962BC"/>
    <w:rsid w:val="000B266C"/>
    <w:rsid w:val="000C489F"/>
    <w:rsid w:val="000C69A0"/>
    <w:rsid w:val="000C7BF4"/>
    <w:rsid w:val="000D0466"/>
    <w:rsid w:val="000D3BCD"/>
    <w:rsid w:val="000D3F6B"/>
    <w:rsid w:val="000D50E0"/>
    <w:rsid w:val="000E4EF8"/>
    <w:rsid w:val="000F3CA4"/>
    <w:rsid w:val="000F49D7"/>
    <w:rsid w:val="000F4A4A"/>
    <w:rsid w:val="001033F3"/>
    <w:rsid w:val="00110D40"/>
    <w:rsid w:val="001123EE"/>
    <w:rsid w:val="00113C66"/>
    <w:rsid w:val="00116006"/>
    <w:rsid w:val="0011737F"/>
    <w:rsid w:val="001208AD"/>
    <w:rsid w:val="00121B0F"/>
    <w:rsid w:val="001376C7"/>
    <w:rsid w:val="00137CD8"/>
    <w:rsid w:val="00140932"/>
    <w:rsid w:val="00144B60"/>
    <w:rsid w:val="00147275"/>
    <w:rsid w:val="001505AB"/>
    <w:rsid w:val="00151958"/>
    <w:rsid w:val="0015213E"/>
    <w:rsid w:val="00155673"/>
    <w:rsid w:val="00157F68"/>
    <w:rsid w:val="00162766"/>
    <w:rsid w:val="001627D2"/>
    <w:rsid w:val="001638AB"/>
    <w:rsid w:val="001656B4"/>
    <w:rsid w:val="0016732B"/>
    <w:rsid w:val="00173469"/>
    <w:rsid w:val="001741BC"/>
    <w:rsid w:val="001774D1"/>
    <w:rsid w:val="00182F68"/>
    <w:rsid w:val="00184F84"/>
    <w:rsid w:val="00190DF4"/>
    <w:rsid w:val="001A5F9C"/>
    <w:rsid w:val="001B2302"/>
    <w:rsid w:val="001D31D5"/>
    <w:rsid w:val="001D3F52"/>
    <w:rsid w:val="001D50B5"/>
    <w:rsid w:val="001E1477"/>
    <w:rsid w:val="001F04EF"/>
    <w:rsid w:val="001F2CDC"/>
    <w:rsid w:val="001F3487"/>
    <w:rsid w:val="001F5576"/>
    <w:rsid w:val="001F6B2F"/>
    <w:rsid w:val="00200E96"/>
    <w:rsid w:val="00201042"/>
    <w:rsid w:val="00202D6D"/>
    <w:rsid w:val="00212D43"/>
    <w:rsid w:val="002238E0"/>
    <w:rsid w:val="00223FDD"/>
    <w:rsid w:val="00224F00"/>
    <w:rsid w:val="00225A02"/>
    <w:rsid w:val="00232D3F"/>
    <w:rsid w:val="002338B4"/>
    <w:rsid w:val="00234407"/>
    <w:rsid w:val="00235C8A"/>
    <w:rsid w:val="00235CC7"/>
    <w:rsid w:val="002363DB"/>
    <w:rsid w:val="00247284"/>
    <w:rsid w:val="00253A83"/>
    <w:rsid w:val="00253EC0"/>
    <w:rsid w:val="00262510"/>
    <w:rsid w:val="00264813"/>
    <w:rsid w:val="00267A8C"/>
    <w:rsid w:val="002711EB"/>
    <w:rsid w:val="00271B98"/>
    <w:rsid w:val="0027208D"/>
    <w:rsid w:val="002775D2"/>
    <w:rsid w:val="0028361F"/>
    <w:rsid w:val="00286279"/>
    <w:rsid w:val="00292D0F"/>
    <w:rsid w:val="0029539A"/>
    <w:rsid w:val="002A21F7"/>
    <w:rsid w:val="002A2B31"/>
    <w:rsid w:val="002B2314"/>
    <w:rsid w:val="002B469E"/>
    <w:rsid w:val="002B7458"/>
    <w:rsid w:val="002C0822"/>
    <w:rsid w:val="002C3D80"/>
    <w:rsid w:val="002C4FCF"/>
    <w:rsid w:val="002C7C79"/>
    <w:rsid w:val="002D6479"/>
    <w:rsid w:val="002D67CD"/>
    <w:rsid w:val="002D6E82"/>
    <w:rsid w:val="002E0691"/>
    <w:rsid w:val="002E1B93"/>
    <w:rsid w:val="002E1CAA"/>
    <w:rsid w:val="002E5B00"/>
    <w:rsid w:val="002E77B2"/>
    <w:rsid w:val="002F0207"/>
    <w:rsid w:val="002F266E"/>
    <w:rsid w:val="002F6A0C"/>
    <w:rsid w:val="00300F2A"/>
    <w:rsid w:val="003157B7"/>
    <w:rsid w:val="0031633F"/>
    <w:rsid w:val="0032132D"/>
    <w:rsid w:val="00321AE4"/>
    <w:rsid w:val="0032241D"/>
    <w:rsid w:val="003230AC"/>
    <w:rsid w:val="00323DE6"/>
    <w:rsid w:val="003300CE"/>
    <w:rsid w:val="00330E10"/>
    <w:rsid w:val="003427FF"/>
    <w:rsid w:val="00346C05"/>
    <w:rsid w:val="00346FFB"/>
    <w:rsid w:val="00347BCF"/>
    <w:rsid w:val="0035274B"/>
    <w:rsid w:val="00353B40"/>
    <w:rsid w:val="00356132"/>
    <w:rsid w:val="00362BFE"/>
    <w:rsid w:val="0036408C"/>
    <w:rsid w:val="003767E8"/>
    <w:rsid w:val="00376939"/>
    <w:rsid w:val="00376EA1"/>
    <w:rsid w:val="00377657"/>
    <w:rsid w:val="00386BC2"/>
    <w:rsid w:val="00387482"/>
    <w:rsid w:val="0039071A"/>
    <w:rsid w:val="00394954"/>
    <w:rsid w:val="003A131C"/>
    <w:rsid w:val="003A2E96"/>
    <w:rsid w:val="003B1071"/>
    <w:rsid w:val="003B4945"/>
    <w:rsid w:val="003B6ADA"/>
    <w:rsid w:val="003B7115"/>
    <w:rsid w:val="003B74A5"/>
    <w:rsid w:val="003B7C9A"/>
    <w:rsid w:val="003C1DA6"/>
    <w:rsid w:val="003D2544"/>
    <w:rsid w:val="003E0340"/>
    <w:rsid w:val="003E0381"/>
    <w:rsid w:val="003E3E35"/>
    <w:rsid w:val="003E674B"/>
    <w:rsid w:val="003F2B7D"/>
    <w:rsid w:val="003F43A7"/>
    <w:rsid w:val="003F68C5"/>
    <w:rsid w:val="003F7527"/>
    <w:rsid w:val="0040585B"/>
    <w:rsid w:val="0041483B"/>
    <w:rsid w:val="00416E1C"/>
    <w:rsid w:val="00421A87"/>
    <w:rsid w:val="004228F1"/>
    <w:rsid w:val="00425633"/>
    <w:rsid w:val="00426BB0"/>
    <w:rsid w:val="00445F08"/>
    <w:rsid w:val="00453089"/>
    <w:rsid w:val="004536BE"/>
    <w:rsid w:val="004545B3"/>
    <w:rsid w:val="004563E0"/>
    <w:rsid w:val="004611BD"/>
    <w:rsid w:val="004663FC"/>
    <w:rsid w:val="00467DBB"/>
    <w:rsid w:val="00472E2A"/>
    <w:rsid w:val="00475A1C"/>
    <w:rsid w:val="004833D4"/>
    <w:rsid w:val="00483D43"/>
    <w:rsid w:val="00485727"/>
    <w:rsid w:val="00491701"/>
    <w:rsid w:val="00495236"/>
    <w:rsid w:val="004A6353"/>
    <w:rsid w:val="004B25F5"/>
    <w:rsid w:val="004B31C6"/>
    <w:rsid w:val="004B7321"/>
    <w:rsid w:val="004C1080"/>
    <w:rsid w:val="004C5522"/>
    <w:rsid w:val="004D4E5C"/>
    <w:rsid w:val="004D4F85"/>
    <w:rsid w:val="004E5A51"/>
    <w:rsid w:val="005040BA"/>
    <w:rsid w:val="005068A2"/>
    <w:rsid w:val="005069F7"/>
    <w:rsid w:val="005121C4"/>
    <w:rsid w:val="00512577"/>
    <w:rsid w:val="00513D96"/>
    <w:rsid w:val="00520439"/>
    <w:rsid w:val="00523FB1"/>
    <w:rsid w:val="005313F0"/>
    <w:rsid w:val="005369B8"/>
    <w:rsid w:val="00546EDD"/>
    <w:rsid w:val="00550844"/>
    <w:rsid w:val="00554971"/>
    <w:rsid w:val="00556D23"/>
    <w:rsid w:val="00565B88"/>
    <w:rsid w:val="005714BB"/>
    <w:rsid w:val="00575672"/>
    <w:rsid w:val="00585C2C"/>
    <w:rsid w:val="0058626F"/>
    <w:rsid w:val="00592373"/>
    <w:rsid w:val="005A4031"/>
    <w:rsid w:val="005A51B1"/>
    <w:rsid w:val="005A628B"/>
    <w:rsid w:val="005B0EEF"/>
    <w:rsid w:val="005B5A5A"/>
    <w:rsid w:val="005C0976"/>
    <w:rsid w:val="005C7CBB"/>
    <w:rsid w:val="005D2EB2"/>
    <w:rsid w:val="005E5624"/>
    <w:rsid w:val="005E57F9"/>
    <w:rsid w:val="005F095B"/>
    <w:rsid w:val="005F5C6A"/>
    <w:rsid w:val="006002BA"/>
    <w:rsid w:val="00600DEB"/>
    <w:rsid w:val="00601585"/>
    <w:rsid w:val="00610D1A"/>
    <w:rsid w:val="00616F16"/>
    <w:rsid w:val="00626D27"/>
    <w:rsid w:val="006275DD"/>
    <w:rsid w:val="006308CB"/>
    <w:rsid w:val="00632AC1"/>
    <w:rsid w:val="00633F03"/>
    <w:rsid w:val="0063721A"/>
    <w:rsid w:val="00642B55"/>
    <w:rsid w:val="00653806"/>
    <w:rsid w:val="006612FE"/>
    <w:rsid w:val="00666479"/>
    <w:rsid w:val="0067382D"/>
    <w:rsid w:val="00675000"/>
    <w:rsid w:val="00675FC2"/>
    <w:rsid w:val="00692465"/>
    <w:rsid w:val="006A1DCD"/>
    <w:rsid w:val="006A7B26"/>
    <w:rsid w:val="006B21ED"/>
    <w:rsid w:val="006B366D"/>
    <w:rsid w:val="006B71D2"/>
    <w:rsid w:val="006C39D2"/>
    <w:rsid w:val="006C7B45"/>
    <w:rsid w:val="006E0105"/>
    <w:rsid w:val="006E1F6F"/>
    <w:rsid w:val="006E69DD"/>
    <w:rsid w:val="006F0228"/>
    <w:rsid w:val="006F4020"/>
    <w:rsid w:val="006F5F10"/>
    <w:rsid w:val="007039F7"/>
    <w:rsid w:val="0070730A"/>
    <w:rsid w:val="007124E7"/>
    <w:rsid w:val="00721162"/>
    <w:rsid w:val="00721213"/>
    <w:rsid w:val="00724A57"/>
    <w:rsid w:val="00727321"/>
    <w:rsid w:val="007319BC"/>
    <w:rsid w:val="0073643A"/>
    <w:rsid w:val="00737F6D"/>
    <w:rsid w:val="00741D17"/>
    <w:rsid w:val="007420BC"/>
    <w:rsid w:val="00742DAE"/>
    <w:rsid w:val="0074695F"/>
    <w:rsid w:val="007514CF"/>
    <w:rsid w:val="00752442"/>
    <w:rsid w:val="00752E7D"/>
    <w:rsid w:val="00767261"/>
    <w:rsid w:val="00776C4F"/>
    <w:rsid w:val="007777E3"/>
    <w:rsid w:val="00790EB6"/>
    <w:rsid w:val="00794AE0"/>
    <w:rsid w:val="00796464"/>
    <w:rsid w:val="007A07FD"/>
    <w:rsid w:val="007A099C"/>
    <w:rsid w:val="007B2658"/>
    <w:rsid w:val="007B48F0"/>
    <w:rsid w:val="007D0C0C"/>
    <w:rsid w:val="007D34FB"/>
    <w:rsid w:val="007D46ED"/>
    <w:rsid w:val="007D5EF4"/>
    <w:rsid w:val="007D7121"/>
    <w:rsid w:val="007E0E69"/>
    <w:rsid w:val="007E4912"/>
    <w:rsid w:val="007F4A14"/>
    <w:rsid w:val="0080168D"/>
    <w:rsid w:val="008111B5"/>
    <w:rsid w:val="00811683"/>
    <w:rsid w:val="00812BB5"/>
    <w:rsid w:val="00813AFC"/>
    <w:rsid w:val="008146C6"/>
    <w:rsid w:val="00814F7D"/>
    <w:rsid w:val="0081566E"/>
    <w:rsid w:val="00815A11"/>
    <w:rsid w:val="0081752A"/>
    <w:rsid w:val="00817598"/>
    <w:rsid w:val="00822BEC"/>
    <w:rsid w:val="008267E3"/>
    <w:rsid w:val="00830E27"/>
    <w:rsid w:val="00837F45"/>
    <w:rsid w:val="00837F80"/>
    <w:rsid w:val="00842DE5"/>
    <w:rsid w:val="00843680"/>
    <w:rsid w:val="00843FB9"/>
    <w:rsid w:val="008506AA"/>
    <w:rsid w:val="00854288"/>
    <w:rsid w:val="00860AFD"/>
    <w:rsid w:val="008623E5"/>
    <w:rsid w:val="00862484"/>
    <w:rsid w:val="00863467"/>
    <w:rsid w:val="0087010C"/>
    <w:rsid w:val="00882AAC"/>
    <w:rsid w:val="00884FDE"/>
    <w:rsid w:val="008852F2"/>
    <w:rsid w:val="00886078"/>
    <w:rsid w:val="008904CF"/>
    <w:rsid w:val="00894589"/>
    <w:rsid w:val="008A132E"/>
    <w:rsid w:val="008A18E1"/>
    <w:rsid w:val="008A6C98"/>
    <w:rsid w:val="008B01B4"/>
    <w:rsid w:val="008B4C7E"/>
    <w:rsid w:val="008C1AAC"/>
    <w:rsid w:val="008C1C74"/>
    <w:rsid w:val="008D40FE"/>
    <w:rsid w:val="008D5D33"/>
    <w:rsid w:val="008D69B2"/>
    <w:rsid w:val="008E09B7"/>
    <w:rsid w:val="008E0D0E"/>
    <w:rsid w:val="008E3423"/>
    <w:rsid w:val="008E45E4"/>
    <w:rsid w:val="008E4618"/>
    <w:rsid w:val="008E53F7"/>
    <w:rsid w:val="008F02BA"/>
    <w:rsid w:val="00905B47"/>
    <w:rsid w:val="0091314D"/>
    <w:rsid w:val="00914011"/>
    <w:rsid w:val="009168FE"/>
    <w:rsid w:val="00920B0F"/>
    <w:rsid w:val="00925F82"/>
    <w:rsid w:val="009335B2"/>
    <w:rsid w:val="009410DE"/>
    <w:rsid w:val="009524A2"/>
    <w:rsid w:val="00953257"/>
    <w:rsid w:val="00953992"/>
    <w:rsid w:val="0095650A"/>
    <w:rsid w:val="00957F3E"/>
    <w:rsid w:val="0096073F"/>
    <w:rsid w:val="00966854"/>
    <w:rsid w:val="00966B25"/>
    <w:rsid w:val="009753AF"/>
    <w:rsid w:val="00983751"/>
    <w:rsid w:val="009875C0"/>
    <w:rsid w:val="009943C1"/>
    <w:rsid w:val="009A1CBB"/>
    <w:rsid w:val="009A3198"/>
    <w:rsid w:val="009A3277"/>
    <w:rsid w:val="009A44AD"/>
    <w:rsid w:val="009B00A5"/>
    <w:rsid w:val="009B0C7A"/>
    <w:rsid w:val="009B4D3A"/>
    <w:rsid w:val="009B648E"/>
    <w:rsid w:val="009B7452"/>
    <w:rsid w:val="009C1FE1"/>
    <w:rsid w:val="009C27C2"/>
    <w:rsid w:val="009E519F"/>
    <w:rsid w:val="009F0569"/>
    <w:rsid w:val="009F1314"/>
    <w:rsid w:val="009F5C0E"/>
    <w:rsid w:val="009F76C9"/>
    <w:rsid w:val="00A13522"/>
    <w:rsid w:val="00A1582F"/>
    <w:rsid w:val="00A31F16"/>
    <w:rsid w:val="00A32AF6"/>
    <w:rsid w:val="00A37254"/>
    <w:rsid w:val="00A42A19"/>
    <w:rsid w:val="00A44287"/>
    <w:rsid w:val="00A44649"/>
    <w:rsid w:val="00A44BFE"/>
    <w:rsid w:val="00A51B26"/>
    <w:rsid w:val="00A54C58"/>
    <w:rsid w:val="00A55EB2"/>
    <w:rsid w:val="00A60140"/>
    <w:rsid w:val="00A6129E"/>
    <w:rsid w:val="00A62D7C"/>
    <w:rsid w:val="00A63EB2"/>
    <w:rsid w:val="00A8499A"/>
    <w:rsid w:val="00A85422"/>
    <w:rsid w:val="00A87034"/>
    <w:rsid w:val="00A93708"/>
    <w:rsid w:val="00A9680D"/>
    <w:rsid w:val="00AA1291"/>
    <w:rsid w:val="00AA34E0"/>
    <w:rsid w:val="00AA6131"/>
    <w:rsid w:val="00AA6400"/>
    <w:rsid w:val="00AB20E9"/>
    <w:rsid w:val="00AC33A6"/>
    <w:rsid w:val="00AC3EC3"/>
    <w:rsid w:val="00AC586A"/>
    <w:rsid w:val="00AC5E56"/>
    <w:rsid w:val="00AD2127"/>
    <w:rsid w:val="00AD519A"/>
    <w:rsid w:val="00AD5A42"/>
    <w:rsid w:val="00AD6E61"/>
    <w:rsid w:val="00AD76C9"/>
    <w:rsid w:val="00AE6612"/>
    <w:rsid w:val="00AF0580"/>
    <w:rsid w:val="00AF676A"/>
    <w:rsid w:val="00B03BE7"/>
    <w:rsid w:val="00B03D0F"/>
    <w:rsid w:val="00B10134"/>
    <w:rsid w:val="00B10701"/>
    <w:rsid w:val="00B11A75"/>
    <w:rsid w:val="00B1300C"/>
    <w:rsid w:val="00B158F3"/>
    <w:rsid w:val="00B16ED3"/>
    <w:rsid w:val="00B17B76"/>
    <w:rsid w:val="00B242F3"/>
    <w:rsid w:val="00B268AC"/>
    <w:rsid w:val="00B33427"/>
    <w:rsid w:val="00B34A42"/>
    <w:rsid w:val="00B37BEF"/>
    <w:rsid w:val="00B439B8"/>
    <w:rsid w:val="00B45E58"/>
    <w:rsid w:val="00B53DF6"/>
    <w:rsid w:val="00B73113"/>
    <w:rsid w:val="00B92B0B"/>
    <w:rsid w:val="00BA3960"/>
    <w:rsid w:val="00BA5445"/>
    <w:rsid w:val="00BA62E7"/>
    <w:rsid w:val="00BB3448"/>
    <w:rsid w:val="00BB380F"/>
    <w:rsid w:val="00BB4935"/>
    <w:rsid w:val="00BC7AA3"/>
    <w:rsid w:val="00BD3187"/>
    <w:rsid w:val="00BD5E83"/>
    <w:rsid w:val="00BD7677"/>
    <w:rsid w:val="00BE4C05"/>
    <w:rsid w:val="00BE651A"/>
    <w:rsid w:val="00BE793C"/>
    <w:rsid w:val="00BF1C08"/>
    <w:rsid w:val="00BF2BC2"/>
    <w:rsid w:val="00C041D0"/>
    <w:rsid w:val="00C0467A"/>
    <w:rsid w:val="00C101E1"/>
    <w:rsid w:val="00C25694"/>
    <w:rsid w:val="00C31A4D"/>
    <w:rsid w:val="00C351CD"/>
    <w:rsid w:val="00C364A2"/>
    <w:rsid w:val="00C366FB"/>
    <w:rsid w:val="00C401C6"/>
    <w:rsid w:val="00C51822"/>
    <w:rsid w:val="00C52EC5"/>
    <w:rsid w:val="00C5658F"/>
    <w:rsid w:val="00C57A9E"/>
    <w:rsid w:val="00C620D2"/>
    <w:rsid w:val="00C67767"/>
    <w:rsid w:val="00C72E41"/>
    <w:rsid w:val="00C756F8"/>
    <w:rsid w:val="00C947EA"/>
    <w:rsid w:val="00C951F2"/>
    <w:rsid w:val="00C97E36"/>
    <w:rsid w:val="00CA40E6"/>
    <w:rsid w:val="00CA51DD"/>
    <w:rsid w:val="00CA798C"/>
    <w:rsid w:val="00CB3E8F"/>
    <w:rsid w:val="00CC04E6"/>
    <w:rsid w:val="00CC2883"/>
    <w:rsid w:val="00CC2C0F"/>
    <w:rsid w:val="00CC329A"/>
    <w:rsid w:val="00CD3F98"/>
    <w:rsid w:val="00CE3426"/>
    <w:rsid w:val="00CE4CDE"/>
    <w:rsid w:val="00D10142"/>
    <w:rsid w:val="00D1230D"/>
    <w:rsid w:val="00D1494A"/>
    <w:rsid w:val="00D250E7"/>
    <w:rsid w:val="00D2527C"/>
    <w:rsid w:val="00D30499"/>
    <w:rsid w:val="00D46EBD"/>
    <w:rsid w:val="00D50DC8"/>
    <w:rsid w:val="00D60224"/>
    <w:rsid w:val="00D65B21"/>
    <w:rsid w:val="00D663BA"/>
    <w:rsid w:val="00D67533"/>
    <w:rsid w:val="00D73D67"/>
    <w:rsid w:val="00D758E4"/>
    <w:rsid w:val="00D77EC9"/>
    <w:rsid w:val="00D80C71"/>
    <w:rsid w:val="00D81A11"/>
    <w:rsid w:val="00D82A34"/>
    <w:rsid w:val="00D84E05"/>
    <w:rsid w:val="00DA018D"/>
    <w:rsid w:val="00DA5E24"/>
    <w:rsid w:val="00DB2814"/>
    <w:rsid w:val="00DB67C2"/>
    <w:rsid w:val="00DC5F5C"/>
    <w:rsid w:val="00DD3641"/>
    <w:rsid w:val="00DD7560"/>
    <w:rsid w:val="00DD7E00"/>
    <w:rsid w:val="00DE1C13"/>
    <w:rsid w:val="00DF5597"/>
    <w:rsid w:val="00E00B25"/>
    <w:rsid w:val="00E029CE"/>
    <w:rsid w:val="00E06CF2"/>
    <w:rsid w:val="00E165D0"/>
    <w:rsid w:val="00E2413A"/>
    <w:rsid w:val="00E30D04"/>
    <w:rsid w:val="00E319A0"/>
    <w:rsid w:val="00E34456"/>
    <w:rsid w:val="00E35F4F"/>
    <w:rsid w:val="00E37404"/>
    <w:rsid w:val="00E43DF8"/>
    <w:rsid w:val="00E456DC"/>
    <w:rsid w:val="00E51DB9"/>
    <w:rsid w:val="00E5500B"/>
    <w:rsid w:val="00E55CF8"/>
    <w:rsid w:val="00E70372"/>
    <w:rsid w:val="00E74512"/>
    <w:rsid w:val="00E832C8"/>
    <w:rsid w:val="00E870AF"/>
    <w:rsid w:val="00E87B73"/>
    <w:rsid w:val="00E92579"/>
    <w:rsid w:val="00E95B63"/>
    <w:rsid w:val="00E96B92"/>
    <w:rsid w:val="00E97D22"/>
    <w:rsid w:val="00EA1B21"/>
    <w:rsid w:val="00EA274A"/>
    <w:rsid w:val="00EA3D1E"/>
    <w:rsid w:val="00EB354B"/>
    <w:rsid w:val="00EB6A80"/>
    <w:rsid w:val="00EB781D"/>
    <w:rsid w:val="00EC2719"/>
    <w:rsid w:val="00ED00CA"/>
    <w:rsid w:val="00ED3A5D"/>
    <w:rsid w:val="00EE29A6"/>
    <w:rsid w:val="00EE2EA2"/>
    <w:rsid w:val="00EE689C"/>
    <w:rsid w:val="00EF3588"/>
    <w:rsid w:val="00EF79FD"/>
    <w:rsid w:val="00F1597D"/>
    <w:rsid w:val="00F20195"/>
    <w:rsid w:val="00F21138"/>
    <w:rsid w:val="00F217E3"/>
    <w:rsid w:val="00F2208E"/>
    <w:rsid w:val="00F2226D"/>
    <w:rsid w:val="00F250F7"/>
    <w:rsid w:val="00F31087"/>
    <w:rsid w:val="00F5369B"/>
    <w:rsid w:val="00F552C8"/>
    <w:rsid w:val="00F6016B"/>
    <w:rsid w:val="00F64E40"/>
    <w:rsid w:val="00F64E7C"/>
    <w:rsid w:val="00F669F7"/>
    <w:rsid w:val="00F67EDD"/>
    <w:rsid w:val="00F71783"/>
    <w:rsid w:val="00F80FDC"/>
    <w:rsid w:val="00F936CD"/>
    <w:rsid w:val="00F94910"/>
    <w:rsid w:val="00F94A85"/>
    <w:rsid w:val="00FA0928"/>
    <w:rsid w:val="00FB66A5"/>
    <w:rsid w:val="00FB6FC1"/>
    <w:rsid w:val="00FC3FD9"/>
    <w:rsid w:val="00FD15A6"/>
    <w:rsid w:val="00FD41DD"/>
    <w:rsid w:val="00FE25A4"/>
    <w:rsid w:val="00FF2C38"/>
    <w:rsid w:val="00FF6E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91E978"/>
  <w15:docId w15:val="{5C94FC54-FA71-4851-883B-6C511E2C9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A5D"/>
    <w:pPr>
      <w:suppressAutoHyphens/>
      <w:spacing w:after="120"/>
      <w:jc w:val="both"/>
    </w:pPr>
    <w:rPr>
      <w:rFonts w:ascii="Arial" w:eastAsia="MS Mincho" w:hAnsi="Arial"/>
      <w:sz w:val="22"/>
      <w:szCs w:val="24"/>
      <w:lang w:eastAsia="ja-JP"/>
    </w:rPr>
  </w:style>
  <w:style w:type="paragraph" w:styleId="Titre1">
    <w:name w:val="heading 1"/>
    <w:basedOn w:val="Normal"/>
    <w:next w:val="Normal"/>
    <w:qFormat/>
    <w:rsid w:val="006E69DD"/>
    <w:pPr>
      <w:keepNext/>
      <w:spacing w:before="360" w:after="240"/>
      <w:outlineLvl w:val="0"/>
    </w:pPr>
    <w:rPr>
      <w:rFonts w:cs="Arial"/>
      <w:b/>
      <w:bCs/>
      <w:kern w:val="1"/>
      <w:szCs w:val="32"/>
      <w:u w:val="single"/>
    </w:rPr>
  </w:style>
  <w:style w:type="paragraph" w:styleId="Titre2">
    <w:name w:val="heading 2"/>
    <w:basedOn w:val="Normal"/>
    <w:next w:val="Normal"/>
    <w:qFormat/>
    <w:rsid w:val="006E69DD"/>
    <w:pPr>
      <w:spacing w:before="240"/>
      <w:outlineLvl w:val="1"/>
    </w:pPr>
    <w:rPr>
      <w:b/>
    </w:rPr>
  </w:style>
  <w:style w:type="paragraph" w:styleId="Titre3">
    <w:name w:val="heading 3"/>
    <w:basedOn w:val="Normal"/>
    <w:next w:val="Normal"/>
    <w:qFormat/>
    <w:rsid w:val="006E69DD"/>
    <w:pPr>
      <w:keepNext/>
      <w:numPr>
        <w:numId w:val="1"/>
      </w:numPr>
      <w:spacing w:before="360"/>
      <w:ind w:hanging="431"/>
      <w:outlineLvl w:val="2"/>
    </w:pPr>
    <w:rPr>
      <w:rFonts w:cs="Arial"/>
      <w:bCs/>
      <w:i/>
      <w:sz w:val="26"/>
      <w:szCs w:val="26"/>
    </w:rPr>
  </w:style>
  <w:style w:type="paragraph" w:styleId="Titre4">
    <w:name w:val="heading 4"/>
    <w:basedOn w:val="Normal"/>
    <w:next w:val="Normal"/>
    <w:qFormat/>
    <w:pPr>
      <w:keepNext/>
      <w:tabs>
        <w:tab w:val="num" w:pos="612"/>
      </w:tabs>
      <w:spacing w:before="240" w:after="60"/>
      <w:ind w:left="612" w:hanging="432"/>
      <w:outlineLvl w:val="3"/>
    </w:pPr>
    <w:rPr>
      <w:bCs/>
      <w:szCs w:val="28"/>
    </w:rPr>
  </w:style>
  <w:style w:type="paragraph" w:styleId="Titre5">
    <w:name w:val="heading 5"/>
    <w:basedOn w:val="Normal"/>
    <w:next w:val="Normal"/>
    <w:qFormat/>
    <w:pPr>
      <w:tabs>
        <w:tab w:val="num" w:pos="612"/>
      </w:tabs>
      <w:spacing w:before="240" w:after="60"/>
      <w:ind w:left="612" w:hanging="432"/>
      <w:outlineLvl w:val="4"/>
    </w:pPr>
    <w:rPr>
      <w:b/>
      <w:bCs/>
      <w:i/>
      <w:iCs/>
      <w:sz w:val="26"/>
      <w:szCs w:val="26"/>
    </w:rPr>
  </w:style>
  <w:style w:type="paragraph" w:styleId="Titre6">
    <w:name w:val="heading 6"/>
    <w:basedOn w:val="Normal"/>
    <w:next w:val="Normal"/>
    <w:qFormat/>
    <w:pPr>
      <w:tabs>
        <w:tab w:val="num" w:pos="612"/>
      </w:tabs>
      <w:spacing w:before="240" w:after="60"/>
      <w:ind w:left="612" w:hanging="432"/>
      <w:outlineLvl w:val="5"/>
    </w:pPr>
    <w:rPr>
      <w:b/>
      <w:bCs/>
      <w:szCs w:val="22"/>
    </w:rPr>
  </w:style>
  <w:style w:type="paragraph" w:styleId="Titre7">
    <w:name w:val="heading 7"/>
    <w:basedOn w:val="Normal"/>
    <w:next w:val="Normal"/>
    <w:qFormat/>
    <w:pPr>
      <w:tabs>
        <w:tab w:val="num" w:pos="612"/>
      </w:tabs>
      <w:spacing w:before="240" w:after="60"/>
      <w:ind w:left="612" w:hanging="432"/>
      <w:outlineLvl w:val="6"/>
    </w:pPr>
  </w:style>
  <w:style w:type="paragraph" w:styleId="Titre8">
    <w:name w:val="heading 8"/>
    <w:basedOn w:val="Normal"/>
    <w:next w:val="Normal"/>
    <w:qFormat/>
    <w:pPr>
      <w:tabs>
        <w:tab w:val="num" w:pos="612"/>
      </w:tabs>
      <w:spacing w:before="240" w:after="60"/>
      <w:ind w:left="612" w:hanging="432"/>
      <w:outlineLvl w:val="7"/>
    </w:pPr>
    <w:rPr>
      <w:i/>
      <w:iCs/>
    </w:rPr>
  </w:style>
  <w:style w:type="paragraph" w:styleId="Titre9">
    <w:name w:val="heading 9"/>
    <w:basedOn w:val="Normal"/>
    <w:next w:val="Normal"/>
    <w:qFormat/>
    <w:pPr>
      <w:tabs>
        <w:tab w:val="num" w:pos="612"/>
      </w:tabs>
      <w:spacing w:before="240" w:after="60"/>
      <w:ind w:left="612" w:hanging="432"/>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0">
    <w:name w:val="WW8Num2z0"/>
  </w:style>
  <w:style w:type="character" w:customStyle="1" w:styleId="WW8Num2z1">
    <w:name w:val="WW8Num2z1"/>
  </w:style>
  <w:style w:type="character" w:customStyle="1" w:styleId="WW8Num2z2">
    <w:name w:val="WW8Num2z2"/>
    <w:rPr>
      <w:rFonts w:ascii="Calibri" w:hAnsi="Calibri" w:cs="Calibri"/>
      <w:sz w:val="24"/>
      <w:szCs w:val="24"/>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sz w:val="20"/>
      <w:szCs w:val="20"/>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0">
    <w:name w:val="WW8Num4z0"/>
    <w:rPr>
      <w:rFonts w:ascii="Wingdings" w:eastAsia="MS Mincho" w:hAnsi="Wingdings" w:cs="Times New Roman"/>
      <w:sz w:val="20"/>
      <w:szCs w:val="20"/>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Symbol" w:hAnsi="Symbol" w:cs="Symbol"/>
      <w:sz w:val="20"/>
    </w:rPr>
  </w:style>
  <w:style w:type="character" w:customStyle="1" w:styleId="WW8Num5z1">
    <w:name w:val="WW8Num5z1"/>
    <w:rPr>
      <w:rFonts w:ascii="Courier New" w:hAnsi="Courier New" w:cs="Courier New"/>
      <w:sz w:val="20"/>
    </w:rPr>
  </w:style>
  <w:style w:type="character" w:customStyle="1" w:styleId="WW8Num5z2">
    <w:name w:val="WW8Num5z2"/>
    <w:rPr>
      <w:rFonts w:ascii="Wingdings" w:hAnsi="Wingdings" w:cs="Wingdings"/>
      <w:sz w:val="20"/>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rPr>
      <w:rFonts w:ascii="Symbol" w:hAnsi="Symbol" w:cs="Symbol"/>
      <w:sz w:val="20"/>
    </w:rPr>
  </w:style>
  <w:style w:type="character" w:customStyle="1" w:styleId="WW8Num7z1">
    <w:name w:val="WW8Num7z1"/>
    <w:rPr>
      <w:rFonts w:ascii="Courier New" w:hAnsi="Courier New" w:cs="Courier New"/>
      <w:sz w:val="20"/>
    </w:rPr>
  </w:style>
  <w:style w:type="character" w:customStyle="1" w:styleId="WW8Num7z2">
    <w:name w:val="WW8Num7z2"/>
    <w:rPr>
      <w:rFonts w:ascii="Wingdings" w:hAnsi="Wingdings" w:cs="Wingdings"/>
      <w:sz w:val="20"/>
    </w:rPr>
  </w:style>
  <w:style w:type="character" w:customStyle="1" w:styleId="WW8Num8z0">
    <w:name w:val="WW8Num8z0"/>
    <w:rPr>
      <w:rFonts w:ascii="Calibri" w:eastAsia="MS Mincho" w:hAnsi="Calibri"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8Num9z0">
    <w:name w:val="WW8Num9z0"/>
    <w:rPr>
      <w:rFonts w:ascii="Calibri" w:eastAsia="MS Mincho" w:hAnsi="Calibri"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sz w:val="20"/>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Wingdings"/>
      <w:sz w:val="20"/>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alibri" w:eastAsia="MS Mincho" w:hAnsi="Calibri" w:cs="Times New Roman"/>
      <w:sz w:val="20"/>
      <w:szCs w:val="20"/>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Policepardfaut1">
    <w:name w:val="Police par défaut1"/>
  </w:style>
  <w:style w:type="character" w:styleId="Lienhypertexte">
    <w:name w:val="Hyperlink"/>
    <w:uiPriority w:val="99"/>
    <w:rPr>
      <w:color w:val="0000FF"/>
      <w:u w:val="single"/>
    </w:rPr>
  </w:style>
  <w:style w:type="character" w:customStyle="1" w:styleId="TextTChar1">
    <w:name w:val="Text (T) Char1"/>
    <w:rPr>
      <w:rFonts w:eastAsia="Times New Roman" w:cs="Arial"/>
      <w:sz w:val="24"/>
      <w:lang w:val="fr-FR" w:bidi="ar-SA"/>
    </w:rPr>
  </w:style>
  <w:style w:type="character" w:customStyle="1" w:styleId="En-tteCar">
    <w:name w:val="En-tête Car"/>
    <w:rPr>
      <w:sz w:val="24"/>
      <w:szCs w:val="24"/>
      <w:lang w:eastAsia="ja-JP"/>
    </w:rPr>
  </w:style>
  <w:style w:type="character" w:customStyle="1" w:styleId="PieddepageCar">
    <w:name w:val="Pied de page Car"/>
    <w:rPr>
      <w:sz w:val="24"/>
      <w:szCs w:val="24"/>
      <w:lang w:eastAsia="ja-JP"/>
    </w:rPr>
  </w:style>
  <w:style w:type="character" w:customStyle="1" w:styleId="TextedebullesCar">
    <w:name w:val="Texte de bulles Car"/>
    <w:rPr>
      <w:rFonts w:ascii="Tahoma" w:hAnsi="Tahoma" w:cs="Tahoma"/>
      <w:sz w:val="16"/>
      <w:szCs w:val="16"/>
      <w:lang w:eastAsia="ja-JP"/>
    </w:rPr>
  </w:style>
  <w:style w:type="character" w:customStyle="1" w:styleId="Marquedecommentaire1">
    <w:name w:val="Marque de commentaire1"/>
    <w:rPr>
      <w:sz w:val="16"/>
      <w:szCs w:val="16"/>
    </w:rPr>
  </w:style>
  <w:style w:type="character" w:customStyle="1" w:styleId="CommentaireCar">
    <w:name w:val="Commentaire Car"/>
    <w:rPr>
      <w:rFonts w:ascii="Calibri" w:eastAsia="Times New Roman" w:hAnsi="Calibri" w:cs="Calibri"/>
    </w:rPr>
  </w:style>
  <w:style w:type="character" w:customStyle="1" w:styleId="StyleLgendeChar">
    <w:name w:val="Style Légende Char"/>
    <w:rPr>
      <w:rFonts w:ascii="Arial" w:eastAsia="Times New Roman" w:hAnsi="Arial" w:cs="Arial"/>
      <w:b/>
    </w:rPr>
  </w:style>
  <w:style w:type="character" w:customStyle="1" w:styleId="Caractresdenotedebasdepage">
    <w:name w:val="Caractères de note de bas de page"/>
    <w:rPr>
      <w:vertAlign w:val="superscript"/>
    </w:rPr>
  </w:style>
  <w:style w:type="character" w:styleId="Appelnotedebasdep">
    <w:name w:val="footnote reference"/>
    <w:uiPriority w:val="99"/>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pPr>
    <w:rPr>
      <w:rFonts w:cs="Mangal"/>
      <w:i/>
      <w:iCs/>
      <w:sz w:val="24"/>
    </w:rPr>
  </w:style>
  <w:style w:type="paragraph" w:customStyle="1" w:styleId="Index">
    <w:name w:val="Index"/>
    <w:basedOn w:val="Normal"/>
    <w:pPr>
      <w:suppressLineNumbers/>
    </w:pPr>
    <w:rPr>
      <w:rFonts w:cs="Mangal"/>
    </w:rPr>
  </w:style>
  <w:style w:type="paragraph" w:styleId="TM1">
    <w:name w:val="toc 1"/>
    <w:basedOn w:val="Normal"/>
    <w:next w:val="Normal"/>
    <w:uiPriority w:val="39"/>
    <w:qFormat/>
    <w:pPr>
      <w:spacing w:before="240"/>
      <w:jc w:val="left"/>
    </w:pPr>
    <w:rPr>
      <w:rFonts w:asciiTheme="minorHAnsi" w:hAnsiTheme="minorHAnsi"/>
      <w:b/>
      <w:bCs/>
      <w:sz w:val="20"/>
      <w:szCs w:val="20"/>
    </w:rPr>
  </w:style>
  <w:style w:type="paragraph" w:customStyle="1" w:styleId="NormalLeft0cm">
    <w:name w:val="Normal + Left:  0 cm"/>
    <w:basedOn w:val="Normal"/>
    <w:pPr>
      <w:spacing w:before="120" w:line="260" w:lineRule="atLeast"/>
    </w:pPr>
    <w:rPr>
      <w:rFonts w:eastAsia="Times New Roman"/>
      <w:szCs w:val="20"/>
    </w:rPr>
  </w:style>
  <w:style w:type="paragraph" w:customStyle="1" w:styleId="Char">
    <w:name w:val="Char"/>
    <w:basedOn w:val="Normal"/>
    <w:pPr>
      <w:spacing w:after="160" w:line="240" w:lineRule="exact"/>
    </w:pPr>
    <w:rPr>
      <w:rFonts w:eastAsia="Times New Roman"/>
      <w:szCs w:val="20"/>
      <w:lang w:val="en-US"/>
    </w:rPr>
  </w:style>
  <w:style w:type="paragraph" w:customStyle="1" w:styleId="TextT">
    <w:name w:val="Text (T)"/>
    <w:pPr>
      <w:keepLines/>
      <w:suppressAutoHyphens/>
      <w:spacing w:before="120" w:after="120" w:line="260" w:lineRule="atLeast"/>
      <w:ind w:left="794"/>
      <w:jc w:val="both"/>
    </w:pPr>
    <w:rPr>
      <w:rFonts w:cs="Arial"/>
      <w:sz w:val="24"/>
      <w:lang w:eastAsia="zh-CN"/>
    </w:rPr>
  </w:style>
  <w:style w:type="paragraph" w:customStyle="1" w:styleId="TOCHeading1">
    <w:name w:val="TOC Heading1"/>
    <w:basedOn w:val="Titre1"/>
    <w:next w:val="Normal"/>
    <w:pPr>
      <w:keepLines/>
      <w:spacing w:before="480" w:after="0" w:line="276" w:lineRule="auto"/>
    </w:pPr>
    <w:rPr>
      <w:rFonts w:ascii="Cambria" w:eastAsia="Times New Roman" w:hAnsi="Cambria" w:cs="Times New Roman"/>
      <w:color w:val="365F91"/>
      <w:sz w:val="28"/>
      <w:szCs w:val="28"/>
      <w:lang w:val="en-US"/>
    </w:rPr>
  </w:style>
  <w:style w:type="paragraph" w:styleId="TM2">
    <w:name w:val="toc 2"/>
    <w:basedOn w:val="Normal"/>
    <w:next w:val="Normal"/>
    <w:uiPriority w:val="39"/>
    <w:qFormat/>
    <w:pPr>
      <w:spacing w:before="120" w:after="0"/>
      <w:ind w:left="220"/>
      <w:jc w:val="left"/>
    </w:pPr>
    <w:rPr>
      <w:rFonts w:asciiTheme="minorHAnsi" w:hAnsiTheme="minorHAnsi"/>
      <w:i/>
      <w:iCs/>
      <w:sz w:val="20"/>
      <w:szCs w:val="20"/>
    </w:rPr>
  </w:style>
  <w:style w:type="paragraph" w:styleId="NormalWeb">
    <w:name w:val="Normal (Web)"/>
    <w:basedOn w:val="Normal"/>
    <w:link w:val="NormalWebCar"/>
    <w:uiPriority w:val="99"/>
    <w:pPr>
      <w:spacing w:before="280" w:after="280"/>
    </w:pPr>
    <w:rPr>
      <w:rFonts w:eastAsia="Times New Roman"/>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M3">
    <w:name w:val="toc 3"/>
    <w:basedOn w:val="Normal"/>
    <w:next w:val="Normal"/>
    <w:uiPriority w:val="39"/>
    <w:qFormat/>
    <w:pPr>
      <w:spacing w:after="0"/>
      <w:ind w:left="440"/>
      <w:jc w:val="left"/>
    </w:pPr>
    <w:rPr>
      <w:rFonts w:asciiTheme="minorHAnsi" w:hAnsiTheme="minorHAnsi"/>
      <w:sz w:val="20"/>
      <w:szCs w:val="20"/>
    </w:rPr>
  </w:style>
  <w:style w:type="paragraph" w:customStyle="1" w:styleId="CharCharCarCarCharCharCarCarCharCharCarCarCharCharCarCarCharChar">
    <w:name w:val="Char Char Car Car Char Char Car Car Char Char Car Car Char Char Car Car Char Char"/>
    <w:basedOn w:val="Normal"/>
    <w:pPr>
      <w:keepLines/>
      <w:spacing w:before="120" w:line="260" w:lineRule="atLeast"/>
    </w:pPr>
    <w:rPr>
      <w:rFonts w:eastAsia="Times New Roman"/>
      <w:szCs w:val="20"/>
      <w:lang w:val="en-US"/>
    </w:rPr>
  </w:style>
  <w:style w:type="paragraph" w:styleId="Textedebulles">
    <w:name w:val="Balloon Text"/>
    <w:basedOn w:val="Normal"/>
    <w:rPr>
      <w:rFonts w:ascii="Tahoma" w:hAnsi="Tahoma" w:cs="Tahoma"/>
      <w:sz w:val="16"/>
      <w:szCs w:val="16"/>
    </w:rPr>
  </w:style>
  <w:style w:type="paragraph" w:customStyle="1" w:styleId="Commentaire1">
    <w:name w:val="Commentaire1"/>
    <w:basedOn w:val="Normal"/>
    <w:pPr>
      <w:spacing w:before="120" w:after="0"/>
    </w:pPr>
    <w:rPr>
      <w:rFonts w:ascii="Calibri" w:eastAsia="Times New Roman" w:hAnsi="Calibri" w:cs="Calibri"/>
      <w:sz w:val="20"/>
      <w:szCs w:val="20"/>
    </w:rPr>
  </w:style>
  <w:style w:type="paragraph" w:customStyle="1" w:styleId="ListParagraph1">
    <w:name w:val="List Paragraph1"/>
    <w:basedOn w:val="Normal"/>
    <w:pPr>
      <w:ind w:left="708"/>
    </w:pPr>
  </w:style>
  <w:style w:type="paragraph" w:customStyle="1" w:styleId="StyleLgende">
    <w:name w:val="Style Légende"/>
    <w:basedOn w:val="Normal"/>
    <w:next w:val="Normal"/>
    <w:pPr>
      <w:keepNext/>
      <w:spacing w:after="60"/>
      <w:jc w:val="center"/>
    </w:pPr>
    <w:rPr>
      <w:rFonts w:eastAsia="Times New Roman" w:cs="Arial"/>
      <w:b/>
      <w:sz w:val="20"/>
      <w:szCs w:val="20"/>
    </w:rPr>
  </w:style>
  <w:style w:type="paragraph" w:styleId="Notedebasdepage">
    <w:name w:val="footnote text"/>
    <w:basedOn w:val="Normal"/>
    <w:link w:val="NotedebasdepageCar"/>
    <w:uiPriority w:val="99"/>
    <w:rPr>
      <w:sz w:val="20"/>
      <w:szCs w:val="20"/>
    </w:rPr>
  </w:style>
  <w:style w:type="paragraph" w:styleId="Objetducommentaire">
    <w:name w:val="annotation subject"/>
    <w:basedOn w:val="Commentaire1"/>
    <w:next w:val="Commentaire1"/>
    <w:pPr>
      <w:suppressAutoHyphens w:val="0"/>
      <w:spacing w:before="0"/>
    </w:pPr>
    <w:rPr>
      <w:rFonts w:ascii="Times New Roman" w:eastAsia="MS Mincho" w:hAnsi="Times New Roman" w:cs="Times New Roman"/>
      <w:b/>
      <w:bCs/>
    </w:rPr>
  </w:style>
  <w:style w:type="paragraph" w:styleId="Index1">
    <w:name w:val="index 1"/>
    <w:basedOn w:val="Normal"/>
    <w:next w:val="Normal"/>
    <w:pPr>
      <w:ind w:left="240" w:hanging="240"/>
    </w:pPr>
    <w:rPr>
      <w:rFonts w:ascii="Calibri" w:hAnsi="Calibri" w:cs="Calibri"/>
      <w:sz w:val="20"/>
    </w:rPr>
  </w:style>
  <w:style w:type="paragraph" w:customStyle="1" w:styleId="Char1CharCharCharCharCarCarCharChar">
    <w:name w:val="Char1 Char Char Char Char Car Car Char Char"/>
    <w:basedOn w:val="Normal"/>
    <w:pPr>
      <w:keepLines/>
      <w:spacing w:before="120" w:line="260" w:lineRule="atLeast"/>
    </w:pPr>
    <w:rPr>
      <w:rFonts w:eastAsia="Times New Roman"/>
      <w:szCs w:val="20"/>
      <w:lang w:val="en-US"/>
    </w:rPr>
  </w:style>
  <w:style w:type="paragraph" w:customStyle="1" w:styleId="StylePuce1LatinTimesNewRomanComplexeTimesNewRoman">
    <w:name w:val="Style Puce 1 + (Latin) Times New Roman (Complexe) Times New Roman"/>
    <w:basedOn w:val="Normal"/>
    <w:pPr>
      <w:numPr>
        <w:numId w:val="2"/>
      </w:numPr>
      <w:spacing w:before="120" w:after="0"/>
    </w:pPr>
    <w:rPr>
      <w:rFonts w:ascii="Calibri" w:eastAsia="Times New Roman" w:hAnsi="Calibri" w:cs="Calibri"/>
      <w:sz w:val="20"/>
      <w:szCs w:val="20"/>
    </w:rPr>
  </w:style>
  <w:style w:type="paragraph" w:styleId="Paragraphedeliste">
    <w:name w:val="List Paragraph"/>
    <w:basedOn w:val="Normal"/>
    <w:link w:val="ParagraphedelisteCar"/>
    <w:uiPriority w:val="34"/>
    <w:qFormat/>
    <w:pPr>
      <w:ind w:left="708"/>
    </w:pPr>
  </w:style>
  <w:style w:type="paragraph" w:customStyle="1" w:styleId="western">
    <w:name w:val="western"/>
    <w:basedOn w:val="Normal"/>
    <w:pPr>
      <w:spacing w:before="119" w:after="0"/>
      <w:jc w:val="center"/>
    </w:pPr>
    <w:rPr>
      <w:rFonts w:eastAsia="Times New Roman" w:cs="Arial"/>
      <w:b/>
      <w:bCs/>
      <w:color w:val="000000"/>
      <w:sz w:val="20"/>
      <w:szCs w:val="20"/>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NotedebasdepageCar">
    <w:name w:val="Note de bas de page Car"/>
    <w:link w:val="Notedebasdepage"/>
    <w:uiPriority w:val="99"/>
    <w:rsid w:val="0031633F"/>
    <w:rPr>
      <w:rFonts w:eastAsia="MS Mincho"/>
      <w:lang w:eastAsia="ja-JP"/>
    </w:rPr>
  </w:style>
  <w:style w:type="paragraph" w:styleId="Notedefin">
    <w:name w:val="endnote text"/>
    <w:basedOn w:val="Normal"/>
    <w:link w:val="NotedefinCar"/>
    <w:uiPriority w:val="99"/>
    <w:semiHidden/>
    <w:unhideWhenUsed/>
    <w:rsid w:val="00AC33A6"/>
    <w:rPr>
      <w:sz w:val="20"/>
      <w:szCs w:val="20"/>
    </w:rPr>
  </w:style>
  <w:style w:type="character" w:customStyle="1" w:styleId="NotedefinCar">
    <w:name w:val="Note de fin Car"/>
    <w:link w:val="Notedefin"/>
    <w:uiPriority w:val="99"/>
    <w:semiHidden/>
    <w:rsid w:val="00AC33A6"/>
    <w:rPr>
      <w:rFonts w:eastAsia="MS Mincho"/>
      <w:lang w:eastAsia="ja-JP"/>
    </w:rPr>
  </w:style>
  <w:style w:type="paragraph" w:customStyle="1" w:styleId="Normal1">
    <w:name w:val="Normal 1"/>
    <w:basedOn w:val="NormalWeb"/>
    <w:link w:val="Normal1Char"/>
    <w:qFormat/>
    <w:rsid w:val="000F3CA4"/>
    <w:pPr>
      <w:spacing w:before="0" w:after="120" w:line="261" w:lineRule="atLeast"/>
    </w:pPr>
    <w:rPr>
      <w:iCs/>
    </w:rPr>
  </w:style>
  <w:style w:type="paragraph" w:styleId="Sansinterligne">
    <w:name w:val="No Spacing"/>
    <w:link w:val="SansinterligneCar"/>
    <w:uiPriority w:val="1"/>
    <w:qFormat/>
    <w:rsid w:val="006275DD"/>
    <w:rPr>
      <w:rFonts w:ascii="Calibri" w:eastAsia="Calibri" w:hAnsi="Calibri"/>
      <w:sz w:val="22"/>
      <w:szCs w:val="22"/>
      <w:lang w:eastAsia="en-US"/>
    </w:rPr>
  </w:style>
  <w:style w:type="character" w:customStyle="1" w:styleId="NormalWebCar">
    <w:name w:val="Normal (Web) Car"/>
    <w:basedOn w:val="Policepardfaut"/>
    <w:link w:val="NormalWeb"/>
    <w:rsid w:val="000F3CA4"/>
    <w:rPr>
      <w:sz w:val="24"/>
      <w:szCs w:val="24"/>
      <w:lang w:eastAsia="ja-JP"/>
    </w:rPr>
  </w:style>
  <w:style w:type="character" w:customStyle="1" w:styleId="Normal1Char">
    <w:name w:val="Normal 1 Char"/>
    <w:basedOn w:val="NormalWebCar"/>
    <w:link w:val="Normal1"/>
    <w:rsid w:val="000F3CA4"/>
    <w:rPr>
      <w:iCs/>
      <w:sz w:val="24"/>
      <w:szCs w:val="24"/>
      <w:lang w:eastAsia="ja-JP"/>
    </w:rPr>
  </w:style>
  <w:style w:type="character" w:customStyle="1" w:styleId="SansinterligneCar">
    <w:name w:val="Sans interligne Car"/>
    <w:link w:val="Sansinterligne"/>
    <w:uiPriority w:val="1"/>
    <w:rsid w:val="006275DD"/>
    <w:rPr>
      <w:rFonts w:ascii="Calibri" w:eastAsia="Calibri" w:hAnsi="Calibri"/>
      <w:sz w:val="22"/>
      <w:szCs w:val="22"/>
      <w:lang w:eastAsia="en-US"/>
    </w:rPr>
  </w:style>
  <w:style w:type="paragraph" w:styleId="En-ttedetabledesmatires">
    <w:name w:val="TOC Heading"/>
    <w:basedOn w:val="Titre1"/>
    <w:next w:val="Normal"/>
    <w:uiPriority w:val="39"/>
    <w:unhideWhenUsed/>
    <w:qFormat/>
    <w:rsid w:val="007E0E69"/>
    <w:pPr>
      <w:keepLine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u w:val="none"/>
      <w:lang w:val="en-US" w:eastAsia="en-US"/>
    </w:rPr>
  </w:style>
  <w:style w:type="paragraph" w:customStyle="1" w:styleId="Standard">
    <w:name w:val="Standard"/>
    <w:link w:val="StandardCar"/>
    <w:rsid w:val="00CA51DD"/>
    <w:pPr>
      <w:widowControl w:val="0"/>
      <w:suppressAutoHyphens/>
      <w:autoSpaceDN w:val="0"/>
      <w:textAlignment w:val="baseline"/>
    </w:pPr>
    <w:rPr>
      <w:rFonts w:eastAsia="SimSun" w:cs="Mangal"/>
      <w:kern w:val="3"/>
      <w:sz w:val="24"/>
      <w:szCs w:val="24"/>
      <w:lang w:eastAsia="zh-CN" w:bidi="hi-IN"/>
    </w:rPr>
  </w:style>
  <w:style w:type="paragraph" w:customStyle="1" w:styleId="Textbody">
    <w:name w:val="Text body"/>
    <w:basedOn w:val="Standard"/>
    <w:rsid w:val="00CA51DD"/>
    <w:pPr>
      <w:spacing w:after="120"/>
    </w:pPr>
  </w:style>
  <w:style w:type="paragraph" w:customStyle="1" w:styleId="intro">
    <w:name w:val="intro"/>
    <w:basedOn w:val="Standard"/>
    <w:link w:val="introCar"/>
    <w:rsid w:val="00CA51DD"/>
    <w:pPr>
      <w:spacing w:after="300" w:line="336" w:lineRule="atLeast"/>
      <w:ind w:left="225"/>
    </w:pPr>
    <w:rPr>
      <w:rFonts w:ascii="Arial Unicode MS" w:eastAsia="Arial Unicode MS" w:hAnsi="Arial Unicode MS" w:cs="Arial Unicode MS"/>
      <w:sz w:val="26"/>
      <w:szCs w:val="26"/>
    </w:rPr>
  </w:style>
  <w:style w:type="paragraph" w:customStyle="1" w:styleId="soustitre2">
    <w:name w:val="soustitre2"/>
    <w:basedOn w:val="Standard"/>
    <w:rsid w:val="00CA51DD"/>
    <w:pPr>
      <w:spacing w:before="280" w:after="280"/>
    </w:pPr>
    <w:rPr>
      <w:rFonts w:ascii="Arial Unicode MS" w:eastAsia="Arial Unicode MS" w:hAnsi="Arial Unicode MS" w:cs="Arial Unicode MS"/>
    </w:rPr>
  </w:style>
  <w:style w:type="character" w:customStyle="1" w:styleId="Internetlink">
    <w:name w:val="Internet link"/>
    <w:rsid w:val="00CA51DD"/>
    <w:rPr>
      <w:color w:val="000080"/>
      <w:u w:val="single"/>
    </w:rPr>
  </w:style>
  <w:style w:type="character" w:customStyle="1" w:styleId="prix1">
    <w:name w:val="prix1"/>
    <w:basedOn w:val="Policepardfaut"/>
    <w:rsid w:val="00CA51DD"/>
  </w:style>
  <w:style w:type="character" w:customStyle="1" w:styleId="StrongEmphasis">
    <w:name w:val="Strong Emphasis"/>
    <w:rsid w:val="00CA51DD"/>
    <w:rPr>
      <w:b/>
      <w:bCs/>
    </w:rPr>
  </w:style>
  <w:style w:type="paragraph" w:customStyle="1" w:styleId="Titre11">
    <w:name w:val="Titre11"/>
    <w:basedOn w:val="intro"/>
    <w:link w:val="Titre11Car"/>
    <w:qFormat/>
    <w:rsid w:val="00EB354B"/>
    <w:pPr>
      <w:pBdr>
        <w:top w:val="single" w:sz="2" w:space="1" w:color="000000"/>
        <w:left w:val="single" w:sz="2" w:space="1" w:color="000000"/>
        <w:bottom w:val="single" w:sz="2" w:space="1" w:color="000000"/>
        <w:right w:val="single" w:sz="2" w:space="1" w:color="000000"/>
      </w:pBdr>
      <w:shd w:val="clear" w:color="auto" w:fill="FFFFFF"/>
      <w:spacing w:after="0"/>
      <w:ind w:left="0"/>
      <w:jc w:val="center"/>
    </w:pPr>
    <w:rPr>
      <w:rFonts w:ascii="Arial" w:hAnsi="Arial" w:cs="Arial"/>
      <w:b/>
      <w:bCs/>
      <w:sz w:val="22"/>
      <w:szCs w:val="22"/>
      <w:u w:val="single"/>
    </w:rPr>
  </w:style>
  <w:style w:type="character" w:customStyle="1" w:styleId="StandardCar">
    <w:name w:val="Standard Car"/>
    <w:basedOn w:val="Policepardfaut"/>
    <w:link w:val="Standard"/>
    <w:rsid w:val="00EB354B"/>
    <w:rPr>
      <w:rFonts w:eastAsia="SimSun" w:cs="Mangal"/>
      <w:kern w:val="3"/>
      <w:sz w:val="24"/>
      <w:szCs w:val="24"/>
      <w:lang w:eastAsia="zh-CN" w:bidi="hi-IN"/>
    </w:rPr>
  </w:style>
  <w:style w:type="character" w:customStyle="1" w:styleId="introCar">
    <w:name w:val="intro Car"/>
    <w:basedOn w:val="StandardCar"/>
    <w:link w:val="intro"/>
    <w:rsid w:val="00EB354B"/>
    <w:rPr>
      <w:rFonts w:ascii="Arial Unicode MS" w:eastAsia="Arial Unicode MS" w:hAnsi="Arial Unicode MS" w:cs="Arial Unicode MS"/>
      <w:kern w:val="3"/>
      <w:sz w:val="26"/>
      <w:szCs w:val="26"/>
      <w:lang w:eastAsia="zh-CN" w:bidi="hi-IN"/>
    </w:rPr>
  </w:style>
  <w:style w:type="character" w:customStyle="1" w:styleId="Titre11Car">
    <w:name w:val="Titre11 Car"/>
    <w:basedOn w:val="introCar"/>
    <w:link w:val="Titre11"/>
    <w:rsid w:val="00EB354B"/>
    <w:rPr>
      <w:rFonts w:ascii="Arial" w:eastAsia="Arial Unicode MS" w:hAnsi="Arial" w:cs="Arial"/>
      <w:b/>
      <w:bCs/>
      <w:kern w:val="3"/>
      <w:sz w:val="22"/>
      <w:szCs w:val="22"/>
      <w:u w:val="single"/>
      <w:shd w:val="clear" w:color="auto" w:fill="FFFFFF"/>
      <w:lang w:eastAsia="zh-CN" w:bidi="hi-IN"/>
    </w:rPr>
  </w:style>
  <w:style w:type="paragraph" w:customStyle="1" w:styleId="Titre12">
    <w:name w:val="Titre12"/>
    <w:basedOn w:val="Standard"/>
    <w:link w:val="Titre12Car"/>
    <w:qFormat/>
    <w:rsid w:val="00BC7AA3"/>
    <w:pPr>
      <w:ind w:left="30" w:hanging="15"/>
      <w:jc w:val="center"/>
    </w:pPr>
    <w:rPr>
      <w:rFonts w:ascii="Arial" w:hAnsi="Arial" w:cs="Arial"/>
      <w:b/>
      <w:bCs/>
      <w:u w:val="single"/>
    </w:rPr>
  </w:style>
  <w:style w:type="character" w:customStyle="1" w:styleId="Titre12Car">
    <w:name w:val="Titre12 Car"/>
    <w:basedOn w:val="StandardCar"/>
    <w:link w:val="Titre12"/>
    <w:rsid w:val="00BC7AA3"/>
    <w:rPr>
      <w:rFonts w:ascii="Arial" w:eastAsia="SimSun" w:hAnsi="Arial" w:cs="Arial"/>
      <w:b/>
      <w:bCs/>
      <w:kern w:val="3"/>
      <w:sz w:val="24"/>
      <w:szCs w:val="24"/>
      <w:u w:val="single"/>
      <w:lang w:eastAsia="zh-CN" w:bidi="hi-IN"/>
    </w:rPr>
  </w:style>
  <w:style w:type="character" w:styleId="Marquedecommentaire">
    <w:name w:val="annotation reference"/>
    <w:basedOn w:val="Policepardfaut"/>
    <w:uiPriority w:val="99"/>
    <w:semiHidden/>
    <w:unhideWhenUsed/>
    <w:rsid w:val="00A63EB2"/>
    <w:rPr>
      <w:sz w:val="16"/>
      <w:szCs w:val="16"/>
    </w:rPr>
  </w:style>
  <w:style w:type="paragraph" w:styleId="Commentaire">
    <w:name w:val="annotation text"/>
    <w:basedOn w:val="Normal"/>
    <w:link w:val="CommentaireCar1"/>
    <w:uiPriority w:val="99"/>
    <w:unhideWhenUsed/>
    <w:rsid w:val="00A63EB2"/>
    <w:rPr>
      <w:sz w:val="20"/>
      <w:szCs w:val="20"/>
    </w:rPr>
  </w:style>
  <w:style w:type="character" w:customStyle="1" w:styleId="CommentaireCar1">
    <w:name w:val="Commentaire Car1"/>
    <w:basedOn w:val="Policepardfaut"/>
    <w:link w:val="Commentaire"/>
    <w:uiPriority w:val="99"/>
    <w:rsid w:val="00A63EB2"/>
    <w:rPr>
      <w:rFonts w:ascii="Arial" w:eastAsia="MS Mincho" w:hAnsi="Arial"/>
      <w:lang w:eastAsia="ja-JP"/>
    </w:rPr>
  </w:style>
  <w:style w:type="paragraph" w:customStyle="1" w:styleId="TitreCiSIRH">
    <w:name w:val="Titre CiSIRH"/>
    <w:basedOn w:val="Normal"/>
    <w:link w:val="TitreCiSIRHCar"/>
    <w:qFormat/>
    <w:rsid w:val="00232D3F"/>
    <w:pPr>
      <w:ind w:right="-566"/>
    </w:pPr>
    <w:rPr>
      <w:rFonts w:cs="Arial"/>
      <w:b/>
      <w:sz w:val="32"/>
    </w:rPr>
  </w:style>
  <w:style w:type="paragraph" w:customStyle="1" w:styleId="Sous-titreCISIRH">
    <w:name w:val="Sous-titre CISIRH"/>
    <w:basedOn w:val="Paragraphedeliste"/>
    <w:link w:val="Sous-titreCISIRHCar"/>
    <w:qFormat/>
    <w:rsid w:val="00232D3F"/>
    <w:pPr>
      <w:numPr>
        <w:numId w:val="4"/>
      </w:numPr>
      <w:spacing w:after="0"/>
      <w:ind w:right="143"/>
    </w:pPr>
    <w:rPr>
      <w:b/>
      <w:sz w:val="24"/>
      <w:lang w:eastAsia="fr-FR"/>
    </w:rPr>
  </w:style>
  <w:style w:type="character" w:customStyle="1" w:styleId="TitreCiSIRHCar">
    <w:name w:val="Titre CiSIRH Car"/>
    <w:basedOn w:val="Policepardfaut"/>
    <w:link w:val="TitreCiSIRH"/>
    <w:rsid w:val="00232D3F"/>
    <w:rPr>
      <w:rFonts w:ascii="Arial" w:eastAsia="MS Mincho" w:hAnsi="Arial" w:cs="Arial"/>
      <w:b/>
      <w:sz w:val="32"/>
      <w:szCs w:val="24"/>
      <w:lang w:eastAsia="ja-JP"/>
    </w:rPr>
  </w:style>
  <w:style w:type="paragraph" w:styleId="TM4">
    <w:name w:val="toc 4"/>
    <w:basedOn w:val="Normal"/>
    <w:next w:val="Normal"/>
    <w:autoRedefine/>
    <w:uiPriority w:val="39"/>
    <w:unhideWhenUsed/>
    <w:rsid w:val="00232D3F"/>
    <w:pPr>
      <w:spacing w:after="0"/>
      <w:ind w:left="660"/>
      <w:jc w:val="left"/>
    </w:pPr>
    <w:rPr>
      <w:rFonts w:asciiTheme="minorHAnsi" w:hAnsiTheme="minorHAnsi"/>
      <w:sz w:val="20"/>
      <w:szCs w:val="20"/>
    </w:rPr>
  </w:style>
  <w:style w:type="character" w:customStyle="1" w:styleId="ParagraphedelisteCar">
    <w:name w:val="Paragraphe de liste Car"/>
    <w:basedOn w:val="Policepardfaut"/>
    <w:link w:val="Paragraphedeliste"/>
    <w:uiPriority w:val="34"/>
    <w:rsid w:val="00232D3F"/>
    <w:rPr>
      <w:rFonts w:ascii="Arial" w:eastAsia="MS Mincho" w:hAnsi="Arial"/>
      <w:sz w:val="22"/>
      <w:szCs w:val="24"/>
      <w:lang w:eastAsia="ja-JP"/>
    </w:rPr>
  </w:style>
  <w:style w:type="character" w:customStyle="1" w:styleId="Sous-titreCISIRHCar">
    <w:name w:val="Sous-titre CISIRH Car"/>
    <w:basedOn w:val="ParagraphedelisteCar"/>
    <w:link w:val="Sous-titreCISIRH"/>
    <w:rsid w:val="00232D3F"/>
    <w:rPr>
      <w:rFonts w:ascii="Arial" w:eastAsia="MS Mincho" w:hAnsi="Arial"/>
      <w:b/>
      <w:sz w:val="24"/>
      <w:szCs w:val="24"/>
      <w:lang w:eastAsia="ja-JP"/>
    </w:rPr>
  </w:style>
  <w:style w:type="paragraph" w:styleId="TM5">
    <w:name w:val="toc 5"/>
    <w:basedOn w:val="Normal"/>
    <w:next w:val="Normal"/>
    <w:autoRedefine/>
    <w:uiPriority w:val="39"/>
    <w:unhideWhenUsed/>
    <w:rsid w:val="00232D3F"/>
    <w:pPr>
      <w:spacing w:after="0"/>
      <w:ind w:left="880"/>
      <w:jc w:val="left"/>
    </w:pPr>
    <w:rPr>
      <w:rFonts w:asciiTheme="minorHAnsi" w:hAnsiTheme="minorHAnsi"/>
      <w:sz w:val="20"/>
      <w:szCs w:val="20"/>
    </w:rPr>
  </w:style>
  <w:style w:type="paragraph" w:styleId="TM6">
    <w:name w:val="toc 6"/>
    <w:basedOn w:val="Normal"/>
    <w:next w:val="Normal"/>
    <w:autoRedefine/>
    <w:uiPriority w:val="39"/>
    <w:unhideWhenUsed/>
    <w:rsid w:val="00232D3F"/>
    <w:pPr>
      <w:spacing w:after="0"/>
      <w:ind w:left="1100"/>
      <w:jc w:val="left"/>
    </w:pPr>
    <w:rPr>
      <w:rFonts w:asciiTheme="minorHAnsi" w:hAnsiTheme="minorHAnsi"/>
      <w:sz w:val="20"/>
      <w:szCs w:val="20"/>
    </w:rPr>
  </w:style>
  <w:style w:type="paragraph" w:styleId="TM7">
    <w:name w:val="toc 7"/>
    <w:basedOn w:val="Normal"/>
    <w:next w:val="Normal"/>
    <w:autoRedefine/>
    <w:uiPriority w:val="39"/>
    <w:unhideWhenUsed/>
    <w:rsid w:val="00232D3F"/>
    <w:pPr>
      <w:spacing w:after="0"/>
      <w:ind w:left="1320"/>
      <w:jc w:val="left"/>
    </w:pPr>
    <w:rPr>
      <w:rFonts w:asciiTheme="minorHAnsi" w:hAnsiTheme="minorHAnsi"/>
      <w:sz w:val="20"/>
      <w:szCs w:val="20"/>
    </w:rPr>
  </w:style>
  <w:style w:type="paragraph" w:styleId="TM8">
    <w:name w:val="toc 8"/>
    <w:basedOn w:val="Normal"/>
    <w:next w:val="Normal"/>
    <w:autoRedefine/>
    <w:uiPriority w:val="39"/>
    <w:unhideWhenUsed/>
    <w:rsid w:val="00232D3F"/>
    <w:pPr>
      <w:spacing w:after="0"/>
      <w:ind w:left="1540"/>
      <w:jc w:val="left"/>
    </w:pPr>
    <w:rPr>
      <w:rFonts w:asciiTheme="minorHAnsi" w:hAnsiTheme="minorHAnsi"/>
      <w:sz w:val="20"/>
      <w:szCs w:val="20"/>
    </w:rPr>
  </w:style>
  <w:style w:type="paragraph" w:styleId="TM9">
    <w:name w:val="toc 9"/>
    <w:basedOn w:val="Normal"/>
    <w:next w:val="Normal"/>
    <w:autoRedefine/>
    <w:uiPriority w:val="39"/>
    <w:unhideWhenUsed/>
    <w:rsid w:val="00232D3F"/>
    <w:pPr>
      <w:spacing w:after="0"/>
      <w:ind w:left="1760"/>
      <w:jc w:val="left"/>
    </w:pPr>
    <w:rPr>
      <w:rFonts w:asciiTheme="minorHAnsi" w:hAnsiTheme="minorHAnsi"/>
      <w:sz w:val="20"/>
      <w:szCs w:val="20"/>
    </w:rPr>
  </w:style>
  <w:style w:type="table" w:styleId="Grilledutableau">
    <w:name w:val="Table Grid"/>
    <w:basedOn w:val="TableauNormal"/>
    <w:uiPriority w:val="39"/>
    <w:rsid w:val="00F552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E97D22"/>
    <w:rPr>
      <w:color w:val="954F72" w:themeColor="followedHyperlink"/>
      <w:u w:val="single"/>
    </w:rPr>
  </w:style>
  <w:style w:type="paragraph" w:styleId="Rvision">
    <w:name w:val="Revision"/>
    <w:hidden/>
    <w:uiPriority w:val="99"/>
    <w:semiHidden/>
    <w:rsid w:val="00D758E4"/>
    <w:rPr>
      <w:rFonts w:ascii="Arial" w:eastAsia="MS Mincho" w:hAnsi="Arial"/>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77082">
      <w:bodyDiv w:val="1"/>
      <w:marLeft w:val="0"/>
      <w:marRight w:val="0"/>
      <w:marTop w:val="0"/>
      <w:marBottom w:val="0"/>
      <w:divBdr>
        <w:top w:val="none" w:sz="0" w:space="0" w:color="auto"/>
        <w:left w:val="none" w:sz="0" w:space="0" w:color="auto"/>
        <w:bottom w:val="none" w:sz="0" w:space="0" w:color="auto"/>
        <w:right w:val="none" w:sz="0" w:space="0" w:color="auto"/>
      </w:divBdr>
    </w:div>
    <w:div w:id="75396861">
      <w:bodyDiv w:val="1"/>
      <w:marLeft w:val="0"/>
      <w:marRight w:val="0"/>
      <w:marTop w:val="0"/>
      <w:marBottom w:val="0"/>
      <w:divBdr>
        <w:top w:val="none" w:sz="0" w:space="0" w:color="auto"/>
        <w:left w:val="none" w:sz="0" w:space="0" w:color="auto"/>
        <w:bottom w:val="none" w:sz="0" w:space="0" w:color="auto"/>
        <w:right w:val="none" w:sz="0" w:space="0" w:color="auto"/>
      </w:divBdr>
    </w:div>
    <w:div w:id="172189480">
      <w:bodyDiv w:val="1"/>
      <w:marLeft w:val="0"/>
      <w:marRight w:val="0"/>
      <w:marTop w:val="0"/>
      <w:marBottom w:val="0"/>
      <w:divBdr>
        <w:top w:val="none" w:sz="0" w:space="0" w:color="auto"/>
        <w:left w:val="none" w:sz="0" w:space="0" w:color="auto"/>
        <w:bottom w:val="none" w:sz="0" w:space="0" w:color="auto"/>
        <w:right w:val="none" w:sz="0" w:space="0" w:color="auto"/>
      </w:divBdr>
    </w:div>
    <w:div w:id="212159505">
      <w:bodyDiv w:val="1"/>
      <w:marLeft w:val="0"/>
      <w:marRight w:val="0"/>
      <w:marTop w:val="0"/>
      <w:marBottom w:val="0"/>
      <w:divBdr>
        <w:top w:val="none" w:sz="0" w:space="0" w:color="auto"/>
        <w:left w:val="none" w:sz="0" w:space="0" w:color="auto"/>
        <w:bottom w:val="none" w:sz="0" w:space="0" w:color="auto"/>
        <w:right w:val="none" w:sz="0" w:space="0" w:color="auto"/>
      </w:divBdr>
      <w:divsChild>
        <w:div w:id="402415771">
          <w:marLeft w:val="1166"/>
          <w:marRight w:val="0"/>
          <w:marTop w:val="0"/>
          <w:marBottom w:val="0"/>
          <w:divBdr>
            <w:top w:val="none" w:sz="0" w:space="0" w:color="auto"/>
            <w:left w:val="none" w:sz="0" w:space="0" w:color="auto"/>
            <w:bottom w:val="none" w:sz="0" w:space="0" w:color="auto"/>
            <w:right w:val="none" w:sz="0" w:space="0" w:color="auto"/>
          </w:divBdr>
        </w:div>
        <w:div w:id="733237362">
          <w:marLeft w:val="446"/>
          <w:marRight w:val="0"/>
          <w:marTop w:val="0"/>
          <w:marBottom w:val="240"/>
          <w:divBdr>
            <w:top w:val="none" w:sz="0" w:space="0" w:color="auto"/>
            <w:left w:val="none" w:sz="0" w:space="0" w:color="auto"/>
            <w:bottom w:val="none" w:sz="0" w:space="0" w:color="auto"/>
            <w:right w:val="none" w:sz="0" w:space="0" w:color="auto"/>
          </w:divBdr>
        </w:div>
        <w:div w:id="745541623">
          <w:marLeft w:val="446"/>
          <w:marRight w:val="0"/>
          <w:marTop w:val="0"/>
          <w:marBottom w:val="0"/>
          <w:divBdr>
            <w:top w:val="none" w:sz="0" w:space="0" w:color="auto"/>
            <w:left w:val="none" w:sz="0" w:space="0" w:color="auto"/>
            <w:bottom w:val="none" w:sz="0" w:space="0" w:color="auto"/>
            <w:right w:val="none" w:sz="0" w:space="0" w:color="auto"/>
          </w:divBdr>
        </w:div>
        <w:div w:id="815994850">
          <w:marLeft w:val="1166"/>
          <w:marRight w:val="0"/>
          <w:marTop w:val="0"/>
          <w:marBottom w:val="0"/>
          <w:divBdr>
            <w:top w:val="none" w:sz="0" w:space="0" w:color="auto"/>
            <w:left w:val="none" w:sz="0" w:space="0" w:color="auto"/>
            <w:bottom w:val="none" w:sz="0" w:space="0" w:color="auto"/>
            <w:right w:val="none" w:sz="0" w:space="0" w:color="auto"/>
          </w:divBdr>
        </w:div>
        <w:div w:id="1400833853">
          <w:marLeft w:val="1166"/>
          <w:marRight w:val="0"/>
          <w:marTop w:val="0"/>
          <w:marBottom w:val="0"/>
          <w:divBdr>
            <w:top w:val="none" w:sz="0" w:space="0" w:color="auto"/>
            <w:left w:val="none" w:sz="0" w:space="0" w:color="auto"/>
            <w:bottom w:val="none" w:sz="0" w:space="0" w:color="auto"/>
            <w:right w:val="none" w:sz="0" w:space="0" w:color="auto"/>
          </w:divBdr>
        </w:div>
      </w:divsChild>
    </w:div>
    <w:div w:id="235238682">
      <w:bodyDiv w:val="1"/>
      <w:marLeft w:val="0"/>
      <w:marRight w:val="0"/>
      <w:marTop w:val="0"/>
      <w:marBottom w:val="0"/>
      <w:divBdr>
        <w:top w:val="none" w:sz="0" w:space="0" w:color="auto"/>
        <w:left w:val="none" w:sz="0" w:space="0" w:color="auto"/>
        <w:bottom w:val="none" w:sz="0" w:space="0" w:color="auto"/>
        <w:right w:val="none" w:sz="0" w:space="0" w:color="auto"/>
      </w:divBdr>
    </w:div>
    <w:div w:id="320620407">
      <w:bodyDiv w:val="1"/>
      <w:marLeft w:val="0"/>
      <w:marRight w:val="0"/>
      <w:marTop w:val="0"/>
      <w:marBottom w:val="0"/>
      <w:divBdr>
        <w:top w:val="none" w:sz="0" w:space="0" w:color="auto"/>
        <w:left w:val="none" w:sz="0" w:space="0" w:color="auto"/>
        <w:bottom w:val="none" w:sz="0" w:space="0" w:color="auto"/>
        <w:right w:val="none" w:sz="0" w:space="0" w:color="auto"/>
      </w:divBdr>
    </w:div>
    <w:div w:id="328679668">
      <w:bodyDiv w:val="1"/>
      <w:marLeft w:val="0"/>
      <w:marRight w:val="0"/>
      <w:marTop w:val="0"/>
      <w:marBottom w:val="0"/>
      <w:divBdr>
        <w:top w:val="none" w:sz="0" w:space="0" w:color="auto"/>
        <w:left w:val="none" w:sz="0" w:space="0" w:color="auto"/>
        <w:bottom w:val="none" w:sz="0" w:space="0" w:color="auto"/>
        <w:right w:val="none" w:sz="0" w:space="0" w:color="auto"/>
      </w:divBdr>
    </w:div>
    <w:div w:id="423959539">
      <w:bodyDiv w:val="1"/>
      <w:marLeft w:val="0"/>
      <w:marRight w:val="0"/>
      <w:marTop w:val="0"/>
      <w:marBottom w:val="0"/>
      <w:divBdr>
        <w:top w:val="none" w:sz="0" w:space="0" w:color="auto"/>
        <w:left w:val="none" w:sz="0" w:space="0" w:color="auto"/>
        <w:bottom w:val="none" w:sz="0" w:space="0" w:color="auto"/>
        <w:right w:val="none" w:sz="0" w:space="0" w:color="auto"/>
      </w:divBdr>
    </w:div>
    <w:div w:id="494994930">
      <w:bodyDiv w:val="1"/>
      <w:marLeft w:val="0"/>
      <w:marRight w:val="0"/>
      <w:marTop w:val="0"/>
      <w:marBottom w:val="0"/>
      <w:divBdr>
        <w:top w:val="none" w:sz="0" w:space="0" w:color="auto"/>
        <w:left w:val="none" w:sz="0" w:space="0" w:color="auto"/>
        <w:bottom w:val="none" w:sz="0" w:space="0" w:color="auto"/>
        <w:right w:val="none" w:sz="0" w:space="0" w:color="auto"/>
      </w:divBdr>
    </w:div>
    <w:div w:id="516771210">
      <w:bodyDiv w:val="1"/>
      <w:marLeft w:val="0"/>
      <w:marRight w:val="0"/>
      <w:marTop w:val="0"/>
      <w:marBottom w:val="0"/>
      <w:divBdr>
        <w:top w:val="none" w:sz="0" w:space="0" w:color="auto"/>
        <w:left w:val="none" w:sz="0" w:space="0" w:color="auto"/>
        <w:bottom w:val="none" w:sz="0" w:space="0" w:color="auto"/>
        <w:right w:val="none" w:sz="0" w:space="0" w:color="auto"/>
      </w:divBdr>
      <w:divsChild>
        <w:div w:id="51659047">
          <w:marLeft w:val="446"/>
          <w:marRight w:val="0"/>
          <w:marTop w:val="0"/>
          <w:marBottom w:val="120"/>
          <w:divBdr>
            <w:top w:val="none" w:sz="0" w:space="0" w:color="auto"/>
            <w:left w:val="none" w:sz="0" w:space="0" w:color="auto"/>
            <w:bottom w:val="none" w:sz="0" w:space="0" w:color="auto"/>
            <w:right w:val="none" w:sz="0" w:space="0" w:color="auto"/>
          </w:divBdr>
        </w:div>
        <w:div w:id="121309354">
          <w:marLeft w:val="446"/>
          <w:marRight w:val="0"/>
          <w:marTop w:val="0"/>
          <w:marBottom w:val="120"/>
          <w:divBdr>
            <w:top w:val="none" w:sz="0" w:space="0" w:color="auto"/>
            <w:left w:val="none" w:sz="0" w:space="0" w:color="auto"/>
            <w:bottom w:val="none" w:sz="0" w:space="0" w:color="auto"/>
            <w:right w:val="none" w:sz="0" w:space="0" w:color="auto"/>
          </w:divBdr>
        </w:div>
        <w:div w:id="1740132149">
          <w:marLeft w:val="446"/>
          <w:marRight w:val="0"/>
          <w:marTop w:val="0"/>
          <w:marBottom w:val="120"/>
          <w:divBdr>
            <w:top w:val="none" w:sz="0" w:space="0" w:color="auto"/>
            <w:left w:val="none" w:sz="0" w:space="0" w:color="auto"/>
            <w:bottom w:val="none" w:sz="0" w:space="0" w:color="auto"/>
            <w:right w:val="none" w:sz="0" w:space="0" w:color="auto"/>
          </w:divBdr>
        </w:div>
      </w:divsChild>
    </w:div>
    <w:div w:id="577207455">
      <w:bodyDiv w:val="1"/>
      <w:marLeft w:val="0"/>
      <w:marRight w:val="0"/>
      <w:marTop w:val="0"/>
      <w:marBottom w:val="0"/>
      <w:divBdr>
        <w:top w:val="none" w:sz="0" w:space="0" w:color="auto"/>
        <w:left w:val="none" w:sz="0" w:space="0" w:color="auto"/>
        <w:bottom w:val="none" w:sz="0" w:space="0" w:color="auto"/>
        <w:right w:val="none" w:sz="0" w:space="0" w:color="auto"/>
      </w:divBdr>
    </w:div>
    <w:div w:id="716392460">
      <w:bodyDiv w:val="1"/>
      <w:marLeft w:val="0"/>
      <w:marRight w:val="0"/>
      <w:marTop w:val="0"/>
      <w:marBottom w:val="0"/>
      <w:divBdr>
        <w:top w:val="none" w:sz="0" w:space="0" w:color="auto"/>
        <w:left w:val="none" w:sz="0" w:space="0" w:color="auto"/>
        <w:bottom w:val="none" w:sz="0" w:space="0" w:color="auto"/>
        <w:right w:val="none" w:sz="0" w:space="0" w:color="auto"/>
      </w:divBdr>
    </w:div>
    <w:div w:id="734355089">
      <w:bodyDiv w:val="1"/>
      <w:marLeft w:val="0"/>
      <w:marRight w:val="0"/>
      <w:marTop w:val="0"/>
      <w:marBottom w:val="0"/>
      <w:divBdr>
        <w:top w:val="none" w:sz="0" w:space="0" w:color="auto"/>
        <w:left w:val="none" w:sz="0" w:space="0" w:color="auto"/>
        <w:bottom w:val="none" w:sz="0" w:space="0" w:color="auto"/>
        <w:right w:val="none" w:sz="0" w:space="0" w:color="auto"/>
      </w:divBdr>
    </w:div>
    <w:div w:id="739790144">
      <w:bodyDiv w:val="1"/>
      <w:marLeft w:val="0"/>
      <w:marRight w:val="0"/>
      <w:marTop w:val="0"/>
      <w:marBottom w:val="0"/>
      <w:divBdr>
        <w:top w:val="none" w:sz="0" w:space="0" w:color="auto"/>
        <w:left w:val="none" w:sz="0" w:space="0" w:color="auto"/>
        <w:bottom w:val="none" w:sz="0" w:space="0" w:color="auto"/>
        <w:right w:val="none" w:sz="0" w:space="0" w:color="auto"/>
      </w:divBdr>
    </w:div>
    <w:div w:id="748620796">
      <w:bodyDiv w:val="1"/>
      <w:marLeft w:val="0"/>
      <w:marRight w:val="0"/>
      <w:marTop w:val="0"/>
      <w:marBottom w:val="0"/>
      <w:divBdr>
        <w:top w:val="none" w:sz="0" w:space="0" w:color="auto"/>
        <w:left w:val="none" w:sz="0" w:space="0" w:color="auto"/>
        <w:bottom w:val="none" w:sz="0" w:space="0" w:color="auto"/>
        <w:right w:val="none" w:sz="0" w:space="0" w:color="auto"/>
      </w:divBdr>
    </w:div>
    <w:div w:id="750736621">
      <w:bodyDiv w:val="1"/>
      <w:marLeft w:val="0"/>
      <w:marRight w:val="0"/>
      <w:marTop w:val="0"/>
      <w:marBottom w:val="0"/>
      <w:divBdr>
        <w:top w:val="none" w:sz="0" w:space="0" w:color="auto"/>
        <w:left w:val="none" w:sz="0" w:space="0" w:color="auto"/>
        <w:bottom w:val="none" w:sz="0" w:space="0" w:color="auto"/>
        <w:right w:val="none" w:sz="0" w:space="0" w:color="auto"/>
      </w:divBdr>
    </w:div>
    <w:div w:id="763451077">
      <w:bodyDiv w:val="1"/>
      <w:marLeft w:val="0"/>
      <w:marRight w:val="0"/>
      <w:marTop w:val="0"/>
      <w:marBottom w:val="0"/>
      <w:divBdr>
        <w:top w:val="none" w:sz="0" w:space="0" w:color="auto"/>
        <w:left w:val="none" w:sz="0" w:space="0" w:color="auto"/>
        <w:bottom w:val="none" w:sz="0" w:space="0" w:color="auto"/>
        <w:right w:val="none" w:sz="0" w:space="0" w:color="auto"/>
      </w:divBdr>
    </w:div>
    <w:div w:id="935020722">
      <w:bodyDiv w:val="1"/>
      <w:marLeft w:val="0"/>
      <w:marRight w:val="0"/>
      <w:marTop w:val="0"/>
      <w:marBottom w:val="0"/>
      <w:divBdr>
        <w:top w:val="none" w:sz="0" w:space="0" w:color="auto"/>
        <w:left w:val="none" w:sz="0" w:space="0" w:color="auto"/>
        <w:bottom w:val="none" w:sz="0" w:space="0" w:color="auto"/>
        <w:right w:val="none" w:sz="0" w:space="0" w:color="auto"/>
      </w:divBdr>
      <w:divsChild>
        <w:div w:id="367801756">
          <w:marLeft w:val="1282"/>
          <w:marRight w:val="0"/>
          <w:marTop w:val="0"/>
          <w:marBottom w:val="60"/>
          <w:divBdr>
            <w:top w:val="none" w:sz="0" w:space="0" w:color="auto"/>
            <w:left w:val="none" w:sz="0" w:space="0" w:color="auto"/>
            <w:bottom w:val="none" w:sz="0" w:space="0" w:color="auto"/>
            <w:right w:val="none" w:sz="0" w:space="0" w:color="auto"/>
          </w:divBdr>
        </w:div>
        <w:div w:id="457184551">
          <w:marLeft w:val="1282"/>
          <w:marRight w:val="0"/>
          <w:marTop w:val="0"/>
          <w:marBottom w:val="60"/>
          <w:divBdr>
            <w:top w:val="none" w:sz="0" w:space="0" w:color="auto"/>
            <w:left w:val="none" w:sz="0" w:space="0" w:color="auto"/>
            <w:bottom w:val="none" w:sz="0" w:space="0" w:color="auto"/>
            <w:right w:val="none" w:sz="0" w:space="0" w:color="auto"/>
          </w:divBdr>
        </w:div>
        <w:div w:id="769197919">
          <w:marLeft w:val="850"/>
          <w:marRight w:val="0"/>
          <w:marTop w:val="240"/>
          <w:marBottom w:val="0"/>
          <w:divBdr>
            <w:top w:val="none" w:sz="0" w:space="0" w:color="auto"/>
            <w:left w:val="none" w:sz="0" w:space="0" w:color="auto"/>
            <w:bottom w:val="none" w:sz="0" w:space="0" w:color="auto"/>
            <w:right w:val="none" w:sz="0" w:space="0" w:color="auto"/>
          </w:divBdr>
        </w:div>
        <w:div w:id="1105226686">
          <w:marLeft w:val="850"/>
          <w:marRight w:val="0"/>
          <w:marTop w:val="240"/>
          <w:marBottom w:val="0"/>
          <w:divBdr>
            <w:top w:val="none" w:sz="0" w:space="0" w:color="auto"/>
            <w:left w:val="none" w:sz="0" w:space="0" w:color="auto"/>
            <w:bottom w:val="none" w:sz="0" w:space="0" w:color="auto"/>
            <w:right w:val="none" w:sz="0" w:space="0" w:color="auto"/>
          </w:divBdr>
        </w:div>
        <w:div w:id="1932155975">
          <w:marLeft w:val="1282"/>
          <w:marRight w:val="0"/>
          <w:marTop w:val="0"/>
          <w:marBottom w:val="60"/>
          <w:divBdr>
            <w:top w:val="none" w:sz="0" w:space="0" w:color="auto"/>
            <w:left w:val="none" w:sz="0" w:space="0" w:color="auto"/>
            <w:bottom w:val="none" w:sz="0" w:space="0" w:color="auto"/>
            <w:right w:val="none" w:sz="0" w:space="0" w:color="auto"/>
          </w:divBdr>
        </w:div>
        <w:div w:id="1947695264">
          <w:marLeft w:val="850"/>
          <w:marRight w:val="0"/>
          <w:marTop w:val="240"/>
          <w:marBottom w:val="0"/>
          <w:divBdr>
            <w:top w:val="none" w:sz="0" w:space="0" w:color="auto"/>
            <w:left w:val="none" w:sz="0" w:space="0" w:color="auto"/>
            <w:bottom w:val="none" w:sz="0" w:space="0" w:color="auto"/>
            <w:right w:val="none" w:sz="0" w:space="0" w:color="auto"/>
          </w:divBdr>
        </w:div>
        <w:div w:id="2042316659">
          <w:marLeft w:val="1282"/>
          <w:marRight w:val="0"/>
          <w:marTop w:val="240"/>
          <w:marBottom w:val="60"/>
          <w:divBdr>
            <w:top w:val="none" w:sz="0" w:space="0" w:color="auto"/>
            <w:left w:val="none" w:sz="0" w:space="0" w:color="auto"/>
            <w:bottom w:val="none" w:sz="0" w:space="0" w:color="auto"/>
            <w:right w:val="none" w:sz="0" w:space="0" w:color="auto"/>
          </w:divBdr>
        </w:div>
      </w:divsChild>
    </w:div>
    <w:div w:id="1012148074">
      <w:bodyDiv w:val="1"/>
      <w:marLeft w:val="0"/>
      <w:marRight w:val="0"/>
      <w:marTop w:val="0"/>
      <w:marBottom w:val="0"/>
      <w:divBdr>
        <w:top w:val="none" w:sz="0" w:space="0" w:color="auto"/>
        <w:left w:val="none" w:sz="0" w:space="0" w:color="auto"/>
        <w:bottom w:val="none" w:sz="0" w:space="0" w:color="auto"/>
        <w:right w:val="none" w:sz="0" w:space="0" w:color="auto"/>
      </w:divBdr>
    </w:div>
    <w:div w:id="1197500300">
      <w:bodyDiv w:val="1"/>
      <w:marLeft w:val="0"/>
      <w:marRight w:val="0"/>
      <w:marTop w:val="0"/>
      <w:marBottom w:val="0"/>
      <w:divBdr>
        <w:top w:val="none" w:sz="0" w:space="0" w:color="auto"/>
        <w:left w:val="none" w:sz="0" w:space="0" w:color="auto"/>
        <w:bottom w:val="none" w:sz="0" w:space="0" w:color="auto"/>
        <w:right w:val="none" w:sz="0" w:space="0" w:color="auto"/>
      </w:divBdr>
    </w:div>
    <w:div w:id="1200320605">
      <w:bodyDiv w:val="1"/>
      <w:marLeft w:val="0"/>
      <w:marRight w:val="0"/>
      <w:marTop w:val="0"/>
      <w:marBottom w:val="0"/>
      <w:divBdr>
        <w:top w:val="none" w:sz="0" w:space="0" w:color="auto"/>
        <w:left w:val="none" w:sz="0" w:space="0" w:color="auto"/>
        <w:bottom w:val="none" w:sz="0" w:space="0" w:color="auto"/>
        <w:right w:val="none" w:sz="0" w:space="0" w:color="auto"/>
      </w:divBdr>
    </w:div>
    <w:div w:id="1260724233">
      <w:bodyDiv w:val="1"/>
      <w:marLeft w:val="0"/>
      <w:marRight w:val="0"/>
      <w:marTop w:val="0"/>
      <w:marBottom w:val="0"/>
      <w:divBdr>
        <w:top w:val="none" w:sz="0" w:space="0" w:color="auto"/>
        <w:left w:val="none" w:sz="0" w:space="0" w:color="auto"/>
        <w:bottom w:val="none" w:sz="0" w:space="0" w:color="auto"/>
        <w:right w:val="none" w:sz="0" w:space="0" w:color="auto"/>
      </w:divBdr>
      <w:divsChild>
        <w:div w:id="461002867">
          <w:marLeft w:val="0"/>
          <w:marRight w:val="0"/>
          <w:marTop w:val="0"/>
          <w:marBottom w:val="0"/>
          <w:divBdr>
            <w:top w:val="none" w:sz="0" w:space="0" w:color="auto"/>
            <w:left w:val="none" w:sz="0" w:space="0" w:color="auto"/>
            <w:bottom w:val="none" w:sz="0" w:space="0" w:color="auto"/>
            <w:right w:val="none" w:sz="0" w:space="0" w:color="auto"/>
          </w:divBdr>
          <w:divsChild>
            <w:div w:id="1265722432">
              <w:marLeft w:val="0"/>
              <w:marRight w:val="0"/>
              <w:marTop w:val="0"/>
              <w:marBottom w:val="0"/>
              <w:divBdr>
                <w:top w:val="none" w:sz="0" w:space="0" w:color="auto"/>
                <w:left w:val="none" w:sz="0" w:space="0" w:color="auto"/>
                <w:bottom w:val="none" w:sz="0" w:space="0" w:color="auto"/>
                <w:right w:val="none" w:sz="0" w:space="0" w:color="auto"/>
              </w:divBdr>
              <w:divsChild>
                <w:div w:id="1707833901">
                  <w:marLeft w:val="0"/>
                  <w:marRight w:val="0"/>
                  <w:marTop w:val="0"/>
                  <w:marBottom w:val="0"/>
                  <w:divBdr>
                    <w:top w:val="none" w:sz="0" w:space="0" w:color="auto"/>
                    <w:left w:val="none" w:sz="0" w:space="0" w:color="auto"/>
                    <w:bottom w:val="none" w:sz="0" w:space="0" w:color="auto"/>
                    <w:right w:val="none" w:sz="0" w:space="0" w:color="auto"/>
                  </w:divBdr>
                  <w:divsChild>
                    <w:div w:id="892887960">
                      <w:marLeft w:val="0"/>
                      <w:marRight w:val="0"/>
                      <w:marTop w:val="0"/>
                      <w:marBottom w:val="0"/>
                      <w:divBdr>
                        <w:top w:val="none" w:sz="0" w:space="0" w:color="auto"/>
                        <w:left w:val="none" w:sz="0" w:space="0" w:color="auto"/>
                        <w:bottom w:val="none" w:sz="0" w:space="0" w:color="auto"/>
                        <w:right w:val="none" w:sz="0" w:space="0" w:color="auto"/>
                      </w:divBdr>
                      <w:divsChild>
                        <w:div w:id="1630164079">
                          <w:marLeft w:val="0"/>
                          <w:marRight w:val="0"/>
                          <w:marTop w:val="0"/>
                          <w:marBottom w:val="0"/>
                          <w:divBdr>
                            <w:top w:val="none" w:sz="0" w:space="0" w:color="auto"/>
                            <w:left w:val="none" w:sz="0" w:space="0" w:color="auto"/>
                            <w:bottom w:val="none" w:sz="0" w:space="0" w:color="auto"/>
                            <w:right w:val="none" w:sz="0" w:space="0" w:color="auto"/>
                          </w:divBdr>
                          <w:divsChild>
                            <w:div w:id="187061640">
                              <w:marLeft w:val="0"/>
                              <w:marRight w:val="0"/>
                              <w:marTop w:val="0"/>
                              <w:marBottom w:val="0"/>
                              <w:divBdr>
                                <w:top w:val="none" w:sz="0" w:space="0" w:color="auto"/>
                                <w:left w:val="none" w:sz="0" w:space="0" w:color="auto"/>
                                <w:bottom w:val="none" w:sz="0" w:space="0" w:color="auto"/>
                                <w:right w:val="none" w:sz="0" w:space="0" w:color="auto"/>
                              </w:divBdr>
                              <w:divsChild>
                                <w:div w:id="179158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844650">
      <w:bodyDiv w:val="1"/>
      <w:marLeft w:val="0"/>
      <w:marRight w:val="0"/>
      <w:marTop w:val="0"/>
      <w:marBottom w:val="0"/>
      <w:divBdr>
        <w:top w:val="none" w:sz="0" w:space="0" w:color="auto"/>
        <w:left w:val="none" w:sz="0" w:space="0" w:color="auto"/>
        <w:bottom w:val="none" w:sz="0" w:space="0" w:color="auto"/>
        <w:right w:val="none" w:sz="0" w:space="0" w:color="auto"/>
      </w:divBdr>
    </w:div>
    <w:div w:id="1462649082">
      <w:bodyDiv w:val="1"/>
      <w:marLeft w:val="0"/>
      <w:marRight w:val="0"/>
      <w:marTop w:val="0"/>
      <w:marBottom w:val="0"/>
      <w:divBdr>
        <w:top w:val="none" w:sz="0" w:space="0" w:color="auto"/>
        <w:left w:val="none" w:sz="0" w:space="0" w:color="auto"/>
        <w:bottom w:val="none" w:sz="0" w:space="0" w:color="auto"/>
        <w:right w:val="none" w:sz="0" w:space="0" w:color="auto"/>
      </w:divBdr>
    </w:div>
    <w:div w:id="1745757888">
      <w:bodyDiv w:val="1"/>
      <w:marLeft w:val="0"/>
      <w:marRight w:val="0"/>
      <w:marTop w:val="0"/>
      <w:marBottom w:val="0"/>
      <w:divBdr>
        <w:top w:val="none" w:sz="0" w:space="0" w:color="auto"/>
        <w:left w:val="none" w:sz="0" w:space="0" w:color="auto"/>
        <w:bottom w:val="none" w:sz="0" w:space="0" w:color="auto"/>
        <w:right w:val="none" w:sz="0" w:space="0" w:color="auto"/>
      </w:divBdr>
    </w:div>
    <w:div w:id="1943568113">
      <w:bodyDiv w:val="1"/>
      <w:marLeft w:val="0"/>
      <w:marRight w:val="0"/>
      <w:marTop w:val="0"/>
      <w:marBottom w:val="0"/>
      <w:divBdr>
        <w:top w:val="none" w:sz="0" w:space="0" w:color="auto"/>
        <w:left w:val="none" w:sz="0" w:space="0" w:color="auto"/>
        <w:bottom w:val="none" w:sz="0" w:space="0" w:color="auto"/>
        <w:right w:val="none" w:sz="0" w:space="0" w:color="auto"/>
      </w:divBdr>
    </w:div>
    <w:div w:id="1972708307">
      <w:bodyDiv w:val="1"/>
      <w:marLeft w:val="0"/>
      <w:marRight w:val="0"/>
      <w:marTop w:val="0"/>
      <w:marBottom w:val="0"/>
      <w:divBdr>
        <w:top w:val="none" w:sz="0" w:space="0" w:color="auto"/>
        <w:left w:val="none" w:sz="0" w:space="0" w:color="auto"/>
        <w:bottom w:val="none" w:sz="0" w:space="0" w:color="auto"/>
        <w:right w:val="none" w:sz="0" w:space="0" w:color="auto"/>
      </w:divBdr>
    </w:div>
    <w:div w:id="214233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yperlink" Target="mailto:laurent.blary@finances.gouv.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mailto:L-cisirh-bsrmrh@finances.gouv.fr"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www.legifrance.gouv.fr/affichTexte.do?cidTexte=JORFTEXT000027310298&amp;categorieLien=cid"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Texte.do?cidTexte=JORFTEXT000000396545&amp;categorieLien=cid"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97EFB-CA73-4714-B27B-AE2AFB8A6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1705</Words>
  <Characters>9378</Characters>
  <Application>Microsoft Office Word</Application>
  <DocSecurity>0</DocSecurity>
  <Lines>78</Lines>
  <Paragraphs>22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Fiche</vt:lpstr>
      <vt:lpstr>Fiche</vt:lpstr>
    </vt:vector>
  </TitlesOfParts>
  <Company>MINEFI</Company>
  <LinksUpToDate>false</LinksUpToDate>
  <CharactersWithSpaces>11061</CharactersWithSpaces>
  <SharedDoc>false</SharedDoc>
  <HLinks>
    <vt:vector size="234" baseType="variant">
      <vt:variant>
        <vt:i4>7340111</vt:i4>
      </vt:variant>
      <vt:variant>
        <vt:i4>119</vt:i4>
      </vt:variant>
      <vt:variant>
        <vt:i4>0</vt:i4>
      </vt:variant>
      <vt:variant>
        <vt:i4>5</vt:i4>
      </vt:variant>
      <vt:variant>
        <vt:lpwstr/>
      </vt:variant>
      <vt:variant>
        <vt:lpwstr>__RefHeading___Toc424050171</vt:lpwstr>
      </vt:variant>
      <vt:variant>
        <vt:i4>7340111</vt:i4>
      </vt:variant>
      <vt:variant>
        <vt:i4>116</vt:i4>
      </vt:variant>
      <vt:variant>
        <vt:i4>0</vt:i4>
      </vt:variant>
      <vt:variant>
        <vt:i4>5</vt:i4>
      </vt:variant>
      <vt:variant>
        <vt:lpwstr/>
      </vt:variant>
      <vt:variant>
        <vt:lpwstr>__RefHeading___Toc424050171</vt:lpwstr>
      </vt:variant>
      <vt:variant>
        <vt:i4>7340111</vt:i4>
      </vt:variant>
      <vt:variant>
        <vt:i4>113</vt:i4>
      </vt:variant>
      <vt:variant>
        <vt:i4>0</vt:i4>
      </vt:variant>
      <vt:variant>
        <vt:i4>5</vt:i4>
      </vt:variant>
      <vt:variant>
        <vt:lpwstr/>
      </vt:variant>
      <vt:variant>
        <vt:lpwstr>__RefHeading___Toc424050171</vt:lpwstr>
      </vt:variant>
      <vt:variant>
        <vt:i4>7340111</vt:i4>
      </vt:variant>
      <vt:variant>
        <vt:i4>110</vt:i4>
      </vt:variant>
      <vt:variant>
        <vt:i4>0</vt:i4>
      </vt:variant>
      <vt:variant>
        <vt:i4>5</vt:i4>
      </vt:variant>
      <vt:variant>
        <vt:lpwstr/>
      </vt:variant>
      <vt:variant>
        <vt:lpwstr>__RefHeading___Toc424050170</vt:lpwstr>
      </vt:variant>
      <vt:variant>
        <vt:i4>7340111</vt:i4>
      </vt:variant>
      <vt:variant>
        <vt:i4>107</vt:i4>
      </vt:variant>
      <vt:variant>
        <vt:i4>0</vt:i4>
      </vt:variant>
      <vt:variant>
        <vt:i4>5</vt:i4>
      </vt:variant>
      <vt:variant>
        <vt:lpwstr/>
      </vt:variant>
      <vt:variant>
        <vt:lpwstr>__RefHeading___Toc424050170</vt:lpwstr>
      </vt:variant>
      <vt:variant>
        <vt:i4>7340111</vt:i4>
      </vt:variant>
      <vt:variant>
        <vt:i4>104</vt:i4>
      </vt:variant>
      <vt:variant>
        <vt:i4>0</vt:i4>
      </vt:variant>
      <vt:variant>
        <vt:i4>5</vt:i4>
      </vt:variant>
      <vt:variant>
        <vt:lpwstr/>
      </vt:variant>
      <vt:variant>
        <vt:lpwstr>__RefHeading___Toc424050170</vt:lpwstr>
      </vt:variant>
      <vt:variant>
        <vt:i4>7340111</vt:i4>
      </vt:variant>
      <vt:variant>
        <vt:i4>101</vt:i4>
      </vt:variant>
      <vt:variant>
        <vt:i4>0</vt:i4>
      </vt:variant>
      <vt:variant>
        <vt:i4>5</vt:i4>
      </vt:variant>
      <vt:variant>
        <vt:lpwstr/>
      </vt:variant>
      <vt:variant>
        <vt:lpwstr>__RefHeading___Toc424050170</vt:lpwstr>
      </vt:variant>
      <vt:variant>
        <vt:i4>7405647</vt:i4>
      </vt:variant>
      <vt:variant>
        <vt:i4>98</vt:i4>
      </vt:variant>
      <vt:variant>
        <vt:i4>0</vt:i4>
      </vt:variant>
      <vt:variant>
        <vt:i4>5</vt:i4>
      </vt:variant>
      <vt:variant>
        <vt:lpwstr/>
      </vt:variant>
      <vt:variant>
        <vt:lpwstr>__RefHeading___Toc424050169</vt:lpwstr>
      </vt:variant>
      <vt:variant>
        <vt:i4>7405647</vt:i4>
      </vt:variant>
      <vt:variant>
        <vt:i4>95</vt:i4>
      </vt:variant>
      <vt:variant>
        <vt:i4>0</vt:i4>
      </vt:variant>
      <vt:variant>
        <vt:i4>5</vt:i4>
      </vt:variant>
      <vt:variant>
        <vt:lpwstr/>
      </vt:variant>
      <vt:variant>
        <vt:lpwstr>__RefHeading___Toc424050169</vt:lpwstr>
      </vt:variant>
      <vt:variant>
        <vt:i4>7405647</vt:i4>
      </vt:variant>
      <vt:variant>
        <vt:i4>92</vt:i4>
      </vt:variant>
      <vt:variant>
        <vt:i4>0</vt:i4>
      </vt:variant>
      <vt:variant>
        <vt:i4>5</vt:i4>
      </vt:variant>
      <vt:variant>
        <vt:lpwstr/>
      </vt:variant>
      <vt:variant>
        <vt:lpwstr>__RefHeading___Toc424050169</vt:lpwstr>
      </vt:variant>
      <vt:variant>
        <vt:i4>7405647</vt:i4>
      </vt:variant>
      <vt:variant>
        <vt:i4>89</vt:i4>
      </vt:variant>
      <vt:variant>
        <vt:i4>0</vt:i4>
      </vt:variant>
      <vt:variant>
        <vt:i4>5</vt:i4>
      </vt:variant>
      <vt:variant>
        <vt:lpwstr/>
      </vt:variant>
      <vt:variant>
        <vt:lpwstr>__RefHeading___Toc424050169</vt:lpwstr>
      </vt:variant>
      <vt:variant>
        <vt:i4>7405647</vt:i4>
      </vt:variant>
      <vt:variant>
        <vt:i4>86</vt:i4>
      </vt:variant>
      <vt:variant>
        <vt:i4>0</vt:i4>
      </vt:variant>
      <vt:variant>
        <vt:i4>5</vt:i4>
      </vt:variant>
      <vt:variant>
        <vt:lpwstr/>
      </vt:variant>
      <vt:variant>
        <vt:lpwstr>__RefHeading___Toc424050168</vt:lpwstr>
      </vt:variant>
      <vt:variant>
        <vt:i4>7405647</vt:i4>
      </vt:variant>
      <vt:variant>
        <vt:i4>83</vt:i4>
      </vt:variant>
      <vt:variant>
        <vt:i4>0</vt:i4>
      </vt:variant>
      <vt:variant>
        <vt:i4>5</vt:i4>
      </vt:variant>
      <vt:variant>
        <vt:lpwstr/>
      </vt:variant>
      <vt:variant>
        <vt:lpwstr>__RefHeading___Toc424050168</vt:lpwstr>
      </vt:variant>
      <vt:variant>
        <vt:i4>7405647</vt:i4>
      </vt:variant>
      <vt:variant>
        <vt:i4>80</vt:i4>
      </vt:variant>
      <vt:variant>
        <vt:i4>0</vt:i4>
      </vt:variant>
      <vt:variant>
        <vt:i4>5</vt:i4>
      </vt:variant>
      <vt:variant>
        <vt:lpwstr/>
      </vt:variant>
      <vt:variant>
        <vt:lpwstr>__RefHeading___Toc424050168</vt:lpwstr>
      </vt:variant>
      <vt:variant>
        <vt:i4>7405647</vt:i4>
      </vt:variant>
      <vt:variant>
        <vt:i4>77</vt:i4>
      </vt:variant>
      <vt:variant>
        <vt:i4>0</vt:i4>
      </vt:variant>
      <vt:variant>
        <vt:i4>5</vt:i4>
      </vt:variant>
      <vt:variant>
        <vt:lpwstr/>
      </vt:variant>
      <vt:variant>
        <vt:lpwstr>__RefHeading___Toc424050167</vt:lpwstr>
      </vt:variant>
      <vt:variant>
        <vt:i4>7405647</vt:i4>
      </vt:variant>
      <vt:variant>
        <vt:i4>74</vt:i4>
      </vt:variant>
      <vt:variant>
        <vt:i4>0</vt:i4>
      </vt:variant>
      <vt:variant>
        <vt:i4>5</vt:i4>
      </vt:variant>
      <vt:variant>
        <vt:lpwstr/>
      </vt:variant>
      <vt:variant>
        <vt:lpwstr>__RefHeading___Toc424050167</vt:lpwstr>
      </vt:variant>
      <vt:variant>
        <vt:i4>7405647</vt:i4>
      </vt:variant>
      <vt:variant>
        <vt:i4>71</vt:i4>
      </vt:variant>
      <vt:variant>
        <vt:i4>0</vt:i4>
      </vt:variant>
      <vt:variant>
        <vt:i4>5</vt:i4>
      </vt:variant>
      <vt:variant>
        <vt:lpwstr/>
      </vt:variant>
      <vt:variant>
        <vt:lpwstr>__RefHeading___Toc424050167</vt:lpwstr>
      </vt:variant>
      <vt:variant>
        <vt:i4>7405647</vt:i4>
      </vt:variant>
      <vt:variant>
        <vt:i4>68</vt:i4>
      </vt:variant>
      <vt:variant>
        <vt:i4>0</vt:i4>
      </vt:variant>
      <vt:variant>
        <vt:i4>5</vt:i4>
      </vt:variant>
      <vt:variant>
        <vt:lpwstr/>
      </vt:variant>
      <vt:variant>
        <vt:lpwstr>__RefHeading___Toc424050167</vt:lpwstr>
      </vt:variant>
      <vt:variant>
        <vt:i4>7405647</vt:i4>
      </vt:variant>
      <vt:variant>
        <vt:i4>65</vt:i4>
      </vt:variant>
      <vt:variant>
        <vt:i4>0</vt:i4>
      </vt:variant>
      <vt:variant>
        <vt:i4>5</vt:i4>
      </vt:variant>
      <vt:variant>
        <vt:lpwstr/>
      </vt:variant>
      <vt:variant>
        <vt:lpwstr>__RefHeading___Toc424050166</vt:lpwstr>
      </vt:variant>
      <vt:variant>
        <vt:i4>7405647</vt:i4>
      </vt:variant>
      <vt:variant>
        <vt:i4>62</vt:i4>
      </vt:variant>
      <vt:variant>
        <vt:i4>0</vt:i4>
      </vt:variant>
      <vt:variant>
        <vt:i4>5</vt:i4>
      </vt:variant>
      <vt:variant>
        <vt:lpwstr/>
      </vt:variant>
      <vt:variant>
        <vt:lpwstr>__RefHeading___Toc424050166</vt:lpwstr>
      </vt:variant>
      <vt:variant>
        <vt:i4>7405647</vt:i4>
      </vt:variant>
      <vt:variant>
        <vt:i4>59</vt:i4>
      </vt:variant>
      <vt:variant>
        <vt:i4>0</vt:i4>
      </vt:variant>
      <vt:variant>
        <vt:i4>5</vt:i4>
      </vt:variant>
      <vt:variant>
        <vt:lpwstr/>
      </vt:variant>
      <vt:variant>
        <vt:lpwstr>__RefHeading___Toc424050166</vt:lpwstr>
      </vt:variant>
      <vt:variant>
        <vt:i4>7405647</vt:i4>
      </vt:variant>
      <vt:variant>
        <vt:i4>56</vt:i4>
      </vt:variant>
      <vt:variant>
        <vt:i4>0</vt:i4>
      </vt:variant>
      <vt:variant>
        <vt:i4>5</vt:i4>
      </vt:variant>
      <vt:variant>
        <vt:lpwstr/>
      </vt:variant>
      <vt:variant>
        <vt:lpwstr>__RefHeading___Toc424050165</vt:lpwstr>
      </vt:variant>
      <vt:variant>
        <vt:i4>7405647</vt:i4>
      </vt:variant>
      <vt:variant>
        <vt:i4>53</vt:i4>
      </vt:variant>
      <vt:variant>
        <vt:i4>0</vt:i4>
      </vt:variant>
      <vt:variant>
        <vt:i4>5</vt:i4>
      </vt:variant>
      <vt:variant>
        <vt:lpwstr/>
      </vt:variant>
      <vt:variant>
        <vt:lpwstr>__RefHeading___Toc424050164</vt:lpwstr>
      </vt:variant>
      <vt:variant>
        <vt:i4>7405647</vt:i4>
      </vt:variant>
      <vt:variant>
        <vt:i4>50</vt:i4>
      </vt:variant>
      <vt:variant>
        <vt:i4>0</vt:i4>
      </vt:variant>
      <vt:variant>
        <vt:i4>5</vt:i4>
      </vt:variant>
      <vt:variant>
        <vt:lpwstr/>
      </vt:variant>
      <vt:variant>
        <vt:lpwstr>__RefHeading___Toc424050164</vt:lpwstr>
      </vt:variant>
      <vt:variant>
        <vt:i4>7405647</vt:i4>
      </vt:variant>
      <vt:variant>
        <vt:i4>47</vt:i4>
      </vt:variant>
      <vt:variant>
        <vt:i4>0</vt:i4>
      </vt:variant>
      <vt:variant>
        <vt:i4>5</vt:i4>
      </vt:variant>
      <vt:variant>
        <vt:lpwstr/>
      </vt:variant>
      <vt:variant>
        <vt:lpwstr>__RefHeading___Toc424050164</vt:lpwstr>
      </vt:variant>
      <vt:variant>
        <vt:i4>7405647</vt:i4>
      </vt:variant>
      <vt:variant>
        <vt:i4>44</vt:i4>
      </vt:variant>
      <vt:variant>
        <vt:i4>0</vt:i4>
      </vt:variant>
      <vt:variant>
        <vt:i4>5</vt:i4>
      </vt:variant>
      <vt:variant>
        <vt:lpwstr/>
      </vt:variant>
      <vt:variant>
        <vt:lpwstr>__RefHeading___Toc424050163</vt:lpwstr>
      </vt:variant>
      <vt:variant>
        <vt:i4>7405647</vt:i4>
      </vt:variant>
      <vt:variant>
        <vt:i4>41</vt:i4>
      </vt:variant>
      <vt:variant>
        <vt:i4>0</vt:i4>
      </vt:variant>
      <vt:variant>
        <vt:i4>5</vt:i4>
      </vt:variant>
      <vt:variant>
        <vt:lpwstr/>
      </vt:variant>
      <vt:variant>
        <vt:lpwstr>__RefHeading___Toc424050163</vt:lpwstr>
      </vt:variant>
      <vt:variant>
        <vt:i4>7405647</vt:i4>
      </vt:variant>
      <vt:variant>
        <vt:i4>38</vt:i4>
      </vt:variant>
      <vt:variant>
        <vt:i4>0</vt:i4>
      </vt:variant>
      <vt:variant>
        <vt:i4>5</vt:i4>
      </vt:variant>
      <vt:variant>
        <vt:lpwstr/>
      </vt:variant>
      <vt:variant>
        <vt:lpwstr>__RefHeading___Toc424050163</vt:lpwstr>
      </vt:variant>
      <vt:variant>
        <vt:i4>7405647</vt:i4>
      </vt:variant>
      <vt:variant>
        <vt:i4>35</vt:i4>
      </vt:variant>
      <vt:variant>
        <vt:i4>0</vt:i4>
      </vt:variant>
      <vt:variant>
        <vt:i4>5</vt:i4>
      </vt:variant>
      <vt:variant>
        <vt:lpwstr/>
      </vt:variant>
      <vt:variant>
        <vt:lpwstr>__RefHeading___Toc424050162</vt:lpwstr>
      </vt:variant>
      <vt:variant>
        <vt:i4>7405647</vt:i4>
      </vt:variant>
      <vt:variant>
        <vt:i4>32</vt:i4>
      </vt:variant>
      <vt:variant>
        <vt:i4>0</vt:i4>
      </vt:variant>
      <vt:variant>
        <vt:i4>5</vt:i4>
      </vt:variant>
      <vt:variant>
        <vt:lpwstr/>
      </vt:variant>
      <vt:variant>
        <vt:lpwstr>__RefHeading___Toc424050162</vt:lpwstr>
      </vt:variant>
      <vt:variant>
        <vt:i4>7405647</vt:i4>
      </vt:variant>
      <vt:variant>
        <vt:i4>29</vt:i4>
      </vt:variant>
      <vt:variant>
        <vt:i4>0</vt:i4>
      </vt:variant>
      <vt:variant>
        <vt:i4>5</vt:i4>
      </vt:variant>
      <vt:variant>
        <vt:lpwstr/>
      </vt:variant>
      <vt:variant>
        <vt:lpwstr>__RefHeading___Toc424050162</vt:lpwstr>
      </vt:variant>
      <vt:variant>
        <vt:i4>7405647</vt:i4>
      </vt:variant>
      <vt:variant>
        <vt:i4>26</vt:i4>
      </vt:variant>
      <vt:variant>
        <vt:i4>0</vt:i4>
      </vt:variant>
      <vt:variant>
        <vt:i4>5</vt:i4>
      </vt:variant>
      <vt:variant>
        <vt:lpwstr/>
      </vt:variant>
      <vt:variant>
        <vt:lpwstr>__RefHeading___Toc424050161</vt:lpwstr>
      </vt:variant>
      <vt:variant>
        <vt:i4>7405647</vt:i4>
      </vt:variant>
      <vt:variant>
        <vt:i4>23</vt:i4>
      </vt:variant>
      <vt:variant>
        <vt:i4>0</vt:i4>
      </vt:variant>
      <vt:variant>
        <vt:i4>5</vt:i4>
      </vt:variant>
      <vt:variant>
        <vt:lpwstr/>
      </vt:variant>
      <vt:variant>
        <vt:lpwstr>__RefHeading___Toc424050161</vt:lpwstr>
      </vt:variant>
      <vt:variant>
        <vt:i4>7405647</vt:i4>
      </vt:variant>
      <vt:variant>
        <vt:i4>20</vt:i4>
      </vt:variant>
      <vt:variant>
        <vt:i4>0</vt:i4>
      </vt:variant>
      <vt:variant>
        <vt:i4>5</vt:i4>
      </vt:variant>
      <vt:variant>
        <vt:lpwstr/>
      </vt:variant>
      <vt:variant>
        <vt:lpwstr>__RefHeading___Toc424050160</vt:lpwstr>
      </vt:variant>
      <vt:variant>
        <vt:i4>7471183</vt:i4>
      </vt:variant>
      <vt:variant>
        <vt:i4>17</vt:i4>
      </vt:variant>
      <vt:variant>
        <vt:i4>0</vt:i4>
      </vt:variant>
      <vt:variant>
        <vt:i4>5</vt:i4>
      </vt:variant>
      <vt:variant>
        <vt:lpwstr/>
      </vt:variant>
      <vt:variant>
        <vt:lpwstr>__RefHeading___Toc424050159</vt:lpwstr>
      </vt:variant>
      <vt:variant>
        <vt:i4>7471183</vt:i4>
      </vt:variant>
      <vt:variant>
        <vt:i4>14</vt:i4>
      </vt:variant>
      <vt:variant>
        <vt:i4>0</vt:i4>
      </vt:variant>
      <vt:variant>
        <vt:i4>5</vt:i4>
      </vt:variant>
      <vt:variant>
        <vt:lpwstr/>
      </vt:variant>
      <vt:variant>
        <vt:lpwstr>__RefHeading___Toc424050159</vt:lpwstr>
      </vt:variant>
      <vt:variant>
        <vt:i4>7471183</vt:i4>
      </vt:variant>
      <vt:variant>
        <vt:i4>11</vt:i4>
      </vt:variant>
      <vt:variant>
        <vt:i4>0</vt:i4>
      </vt:variant>
      <vt:variant>
        <vt:i4>5</vt:i4>
      </vt:variant>
      <vt:variant>
        <vt:lpwstr/>
      </vt:variant>
      <vt:variant>
        <vt:lpwstr>__RefHeading___Toc424050158</vt:lpwstr>
      </vt:variant>
      <vt:variant>
        <vt:i4>7471183</vt:i4>
      </vt:variant>
      <vt:variant>
        <vt:i4>8</vt:i4>
      </vt:variant>
      <vt:variant>
        <vt:i4>0</vt:i4>
      </vt:variant>
      <vt:variant>
        <vt:i4>5</vt:i4>
      </vt:variant>
      <vt:variant>
        <vt:lpwstr/>
      </vt:variant>
      <vt:variant>
        <vt:lpwstr>__RefHeading___Toc424050158</vt:lpwstr>
      </vt:variant>
      <vt:variant>
        <vt:i4>7471183</vt:i4>
      </vt:variant>
      <vt:variant>
        <vt:i4>5</vt:i4>
      </vt:variant>
      <vt:variant>
        <vt:i4>0</vt:i4>
      </vt:variant>
      <vt:variant>
        <vt:i4>5</vt:i4>
      </vt:variant>
      <vt:variant>
        <vt:lpwstr/>
      </vt:variant>
      <vt:variant>
        <vt:lpwstr>__RefHeading___Toc424050158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dc:title>
  <dc:subject/>
  <dc:creator>Frederic GUERIN</dc:creator>
  <cp:keywords/>
  <dc:description/>
  <cp:lastModifiedBy>BLARY Laurent</cp:lastModifiedBy>
  <cp:revision>4</cp:revision>
  <cp:lastPrinted>2019-11-25T08:33:00Z</cp:lastPrinted>
  <dcterms:created xsi:type="dcterms:W3CDTF">2021-05-17T06:07:00Z</dcterms:created>
  <dcterms:modified xsi:type="dcterms:W3CDTF">2021-05-17T07:02:00Z</dcterms:modified>
</cp:coreProperties>
</file>